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8C54F" w14:textId="77777777" w:rsidR="00EA4769" w:rsidRPr="00976D56" w:rsidRDefault="00EA4769" w:rsidP="001E1260">
      <w:pPr>
        <w:pStyle w:val="PolicyTitleBox"/>
      </w:pPr>
      <w:r>
        <w:t>Lourdes Public Charter School</w:t>
      </w:r>
    </w:p>
    <w:p w14:paraId="08A4D51A" w14:textId="77777777" w:rsidR="00CC7D46" w:rsidRDefault="00CC7D46" w:rsidP="00CC7D46"/>
    <w:p w14:paraId="368FFA12" w14:textId="729F36B5" w:rsidR="001E1260" w:rsidRDefault="001E1260" w:rsidP="001E1260">
      <w:pPr>
        <w:pStyle w:val="PolicyCode"/>
      </w:pPr>
      <w:r>
        <w:t>Code:</w:t>
      </w:r>
      <w:r>
        <w:tab/>
      </w:r>
      <w:r w:rsidR="00EA4769">
        <w:t>EEBB</w:t>
      </w:r>
      <w:r w:rsidR="00BC0D0A">
        <w:t>-AR</w:t>
      </w:r>
    </w:p>
    <w:p w14:paraId="4C796426" w14:textId="30DE0897" w:rsidR="001E1260" w:rsidRDefault="001E1260" w:rsidP="001E1260">
      <w:pPr>
        <w:pStyle w:val="PolicyCode"/>
      </w:pPr>
      <w:r>
        <w:t>Revised/Reviewed:</w:t>
      </w:r>
      <w:r>
        <w:tab/>
      </w:r>
      <w:r w:rsidR="00750EAF">
        <w:t>4/28/25</w:t>
      </w:r>
    </w:p>
    <w:p w14:paraId="6803D6F3" w14:textId="77777777" w:rsidR="001E1260" w:rsidRPr="001E1260" w:rsidRDefault="001E1260" w:rsidP="00CC7D46"/>
    <w:p w14:paraId="765A1D9D" w14:textId="77777777" w:rsidR="00EF573E" w:rsidRDefault="00BC0D0A" w:rsidP="00EF573E">
      <w:pPr>
        <w:pStyle w:val="PolicyTitle"/>
      </w:pPr>
      <w:r>
        <w:t>Proof of Vehicle Liability Insurance</w:t>
      </w:r>
    </w:p>
    <w:p w14:paraId="7A2EFB1B" w14:textId="77777777" w:rsidR="00EF573E" w:rsidRDefault="00EF573E" w:rsidP="00EF573E"/>
    <w:p w14:paraId="77642A60" w14:textId="77777777" w:rsidR="00BC0D0A" w:rsidRDefault="00BC0D0A" w:rsidP="00BC0D0A">
      <w:pPr>
        <w:pStyle w:val="PolicyBodyText"/>
      </w:pPr>
      <w:r>
        <w:t xml:space="preserve">Dear </w:t>
      </w:r>
      <w:r w:rsidRPr="00BC0D0A">
        <w:rPr>
          <w:u w:val="single"/>
        </w:rPr>
        <w:tab/>
      </w:r>
      <w:r w:rsidR="002A3D6C">
        <w:rPr>
          <w:u w:val="single"/>
        </w:rPr>
        <w:tab/>
      </w:r>
      <w:r w:rsidR="002A3D6C">
        <w:rPr>
          <w:u w:val="single"/>
        </w:rPr>
        <w:tab/>
      </w:r>
      <w:r w:rsidR="002A3D6C">
        <w:rPr>
          <w:u w:val="single"/>
        </w:rPr>
        <w:tab/>
      </w:r>
      <w:r w:rsidR="002A3D6C">
        <w:rPr>
          <w:u w:val="single"/>
        </w:rPr>
        <w:tab/>
      </w:r>
      <w:r>
        <w:t>,</w:t>
      </w:r>
    </w:p>
    <w:p w14:paraId="58BA908C" w14:textId="77777777" w:rsidR="00BC0D0A" w:rsidRDefault="00BC0D0A" w:rsidP="00BC0D0A">
      <w:pPr>
        <w:pStyle w:val="PolicyBodyText"/>
      </w:pPr>
    </w:p>
    <w:p w14:paraId="08482574" w14:textId="1E906941" w:rsidR="00BC0D0A" w:rsidRDefault="00EA4769" w:rsidP="00BC0D0A">
      <w:pPr>
        <w:pStyle w:val="PolicyBodyText"/>
      </w:pPr>
      <w:r>
        <w:t xml:space="preserve">School staff may use private vehicles for approved public charter school business. </w:t>
      </w:r>
      <w:r w:rsidR="00BC0D0A">
        <w:t xml:space="preserve">Please be aware that in the event of an accident, your insurance will provide primary coverage. </w:t>
      </w:r>
      <w:proofErr w:type="gramStart"/>
      <w:r w:rsidR="00BC0D0A">
        <w:t>In order to</w:t>
      </w:r>
      <w:proofErr w:type="gramEnd"/>
      <w:r w:rsidR="00BC0D0A">
        <w:t xml:space="preserve"> serve as a </w:t>
      </w:r>
      <w:proofErr w:type="gramStart"/>
      <w:r w:rsidR="00BC0D0A">
        <w:t>driver</w:t>
      </w:r>
      <w:proofErr w:type="gramEnd"/>
      <w:r w:rsidR="00BC0D0A">
        <w:t xml:space="preserve"> you will be required to provide proof of vehicle liability insurance. Your insurance must meet or exceed minimum requirements as established by the state of Oregon and as set by the </w:t>
      </w:r>
      <w:r w:rsidR="0069703A">
        <w:t>school</w:t>
      </w:r>
      <w:r w:rsidR="00BC0D0A">
        <w:t>.</w:t>
      </w:r>
    </w:p>
    <w:p w14:paraId="52D17768" w14:textId="77777777" w:rsidR="00BC0D0A" w:rsidRDefault="00BC0D0A" w:rsidP="00BC0D0A">
      <w:pPr>
        <w:pStyle w:val="PolicyBodyText"/>
      </w:pPr>
    </w:p>
    <w:p w14:paraId="48DEA753" w14:textId="77777777" w:rsidR="00BC0D0A" w:rsidRDefault="00BC0D0A" w:rsidP="00BC0D0A">
      <w:pPr>
        <w:pStyle w:val="PolicyBodyText"/>
      </w:pPr>
      <w:r>
        <w:t xml:space="preserve">Please COMPLETE the following information, providing information requested. SIGN </w:t>
      </w:r>
      <w:proofErr w:type="gramStart"/>
      <w:r>
        <w:t>where</w:t>
      </w:r>
      <w:proofErr w:type="gramEnd"/>
      <w:r>
        <w:t xml:space="preserve"> indicated and RETURN to the school office four working days PRIOR TO THE DATE OF THE EVENT.</w:t>
      </w:r>
    </w:p>
    <w:p w14:paraId="20C5ED20" w14:textId="77777777" w:rsidR="00BC0D0A" w:rsidRDefault="00BC0D0A" w:rsidP="00BC0D0A">
      <w:pPr>
        <w:pStyle w:val="PolicyBodyText"/>
      </w:pPr>
    </w:p>
    <w:p w14:paraId="6426B386" w14:textId="77777777" w:rsidR="00BC0D0A" w:rsidRPr="002A3D6C" w:rsidRDefault="00BC0D0A" w:rsidP="002A3D6C">
      <w:pPr>
        <w:pStyle w:val="PolicyBodyText"/>
        <w:tabs>
          <w:tab w:val="left" w:pos="6840"/>
          <w:tab w:val="left" w:pos="7200"/>
          <w:tab w:val="right" w:pos="10260"/>
        </w:tabs>
        <w:rPr>
          <w:u w:val="single"/>
        </w:rPr>
      </w:pPr>
      <w:r>
        <w:t xml:space="preserve">Insurance Company Name: </w:t>
      </w:r>
      <w:r w:rsidR="002A3D6C">
        <w:rPr>
          <w:u w:val="single"/>
        </w:rPr>
        <w:tab/>
      </w:r>
      <w:r w:rsidR="002A3D6C">
        <w:tab/>
      </w:r>
      <w:r>
        <w:t xml:space="preserve">Expiration Date: </w:t>
      </w:r>
      <w:r w:rsidR="002A3D6C">
        <w:rPr>
          <w:u w:val="single"/>
        </w:rPr>
        <w:tab/>
      </w:r>
    </w:p>
    <w:p w14:paraId="3BC1FFC9" w14:textId="34082610" w:rsidR="00BC0D0A" w:rsidRDefault="00BC0D0A" w:rsidP="005406E0">
      <w:pPr>
        <w:pStyle w:val="PolicyBodyText"/>
        <w:ind w:left="3690"/>
      </w:pPr>
      <w:r>
        <w:t>(not agent</w:t>
      </w:r>
      <w:r w:rsidR="00BC5E3F">
        <w:t>’</w:t>
      </w:r>
      <w:r>
        <w:t>s name)</w:t>
      </w:r>
    </w:p>
    <w:p w14:paraId="1C7E8F46" w14:textId="77777777" w:rsidR="00BC0D0A" w:rsidRDefault="00BC0D0A" w:rsidP="00BC0D0A">
      <w:pPr>
        <w:pStyle w:val="PolicyBodyText"/>
      </w:pPr>
    </w:p>
    <w:p w14:paraId="3E4B2E52" w14:textId="77777777" w:rsidR="00BC0D0A" w:rsidRDefault="00BC0D0A" w:rsidP="00FB361E">
      <w:pPr>
        <w:pStyle w:val="PolicyBodyText"/>
        <w:tabs>
          <w:tab w:val="left" w:pos="6840"/>
        </w:tabs>
        <w:spacing w:after="120"/>
      </w:pPr>
      <w:r>
        <w:t xml:space="preserve">Policy Number: </w:t>
      </w:r>
      <w:r w:rsidRPr="00BC0D0A">
        <w:rPr>
          <w:u w:val="single"/>
        </w:rPr>
        <w:tab/>
      </w:r>
    </w:p>
    <w:p w14:paraId="653CDAFA" w14:textId="77777777" w:rsidR="00BC0D0A" w:rsidRDefault="00BC0D0A" w:rsidP="002100A8">
      <w:pPr>
        <w:pStyle w:val="PolicyBodyText"/>
        <w:tabs>
          <w:tab w:val="left" w:pos="6840"/>
        </w:tabs>
      </w:pPr>
      <w:r>
        <w:t xml:space="preserve">Policy Limits: </w:t>
      </w:r>
      <w:r w:rsidRPr="00BC0D0A">
        <w:rPr>
          <w:u w:val="single"/>
        </w:rPr>
        <w:tab/>
      </w:r>
    </w:p>
    <w:p w14:paraId="6AA984D4" w14:textId="77777777" w:rsidR="00BC0D0A" w:rsidRDefault="00BC0D0A" w:rsidP="00BC0D0A">
      <w:pPr>
        <w:pStyle w:val="PolicyBodyText"/>
      </w:pPr>
    </w:p>
    <w:p w14:paraId="0459BB52" w14:textId="77777777" w:rsidR="00BC0D0A" w:rsidRDefault="00BC0D0A" w:rsidP="00E972AD">
      <w:pPr>
        <w:pStyle w:val="PolicyBodyText"/>
        <w:tabs>
          <w:tab w:val="left" w:pos="3240"/>
        </w:tabs>
        <w:ind w:left="3240" w:hanging="3240"/>
      </w:pPr>
      <w:r>
        <w:t>Current minimum limits are</w:t>
      </w:r>
      <w:proofErr w:type="gramStart"/>
      <w:r w:rsidR="00E972AD">
        <w:t xml:space="preserve">: </w:t>
      </w:r>
      <w:r w:rsidR="00E972AD">
        <w:tab/>
      </w:r>
      <w:r>
        <w:t>$</w:t>
      </w:r>
      <w:proofErr w:type="gramEnd"/>
      <w:r>
        <w:t>25,000 per person and $50,000 per accident for bodily injury; $20,000 per accident for property damage; $25,000 per person and $50,000 per accident for uninsured motorist coverage; and $15,000 per accident for personal injury protection.</w:t>
      </w:r>
    </w:p>
    <w:p w14:paraId="0173E766" w14:textId="77777777" w:rsidR="00BC0D0A" w:rsidRDefault="00BC0D0A" w:rsidP="00BC0D0A">
      <w:pPr>
        <w:pStyle w:val="PolicyBodyText"/>
      </w:pPr>
    </w:p>
    <w:p w14:paraId="5680E6C8" w14:textId="77777777" w:rsidR="00BC0D0A" w:rsidRDefault="00BC0D0A" w:rsidP="00E972AD">
      <w:pPr>
        <w:pStyle w:val="PolicyBodyText"/>
        <w:tabs>
          <w:tab w:val="left" w:pos="3600"/>
          <w:tab w:val="right" w:pos="10260"/>
        </w:tabs>
      </w:pPr>
      <w:r>
        <w:t xml:space="preserve">Date of Birth: </w:t>
      </w:r>
      <w:r w:rsidRPr="00BC0D0A">
        <w:rPr>
          <w:u w:val="single"/>
        </w:rPr>
        <w:tab/>
      </w:r>
      <w:r>
        <w:t xml:space="preserve"> Oregon Driver License No.: </w:t>
      </w:r>
      <w:r w:rsidRPr="00BC0D0A">
        <w:rPr>
          <w:u w:val="single"/>
        </w:rPr>
        <w:tab/>
      </w:r>
    </w:p>
    <w:p w14:paraId="2A225F60" w14:textId="77777777" w:rsidR="00BC0D0A" w:rsidRDefault="00BC0D0A" w:rsidP="00BC0D0A">
      <w:pPr>
        <w:pStyle w:val="PolicyBodyText"/>
      </w:pPr>
    </w:p>
    <w:p w14:paraId="03B1A737" w14:textId="4B84413B" w:rsidR="00BC0D0A" w:rsidRDefault="00BC0D0A" w:rsidP="00E972AD">
      <w:pPr>
        <w:pStyle w:val="PolicyBodyText"/>
        <w:tabs>
          <w:tab w:val="left" w:pos="6480"/>
          <w:tab w:val="right" w:pos="10260"/>
        </w:tabs>
      </w:pPr>
      <w:r>
        <w:t xml:space="preserve">Signature: </w:t>
      </w:r>
      <w:r>
        <w:rPr>
          <w:u w:val="single"/>
        </w:rPr>
        <w:tab/>
      </w:r>
      <w:r w:rsidR="00BC5E3F">
        <w:t xml:space="preserve"> </w:t>
      </w:r>
      <w:r>
        <w:t xml:space="preserve">Date: </w:t>
      </w:r>
      <w:r w:rsidRPr="00BC0D0A">
        <w:rPr>
          <w:u w:val="single"/>
        </w:rPr>
        <w:tab/>
      </w:r>
    </w:p>
    <w:p w14:paraId="5168AB71" w14:textId="77777777" w:rsidR="00BC0D0A" w:rsidRDefault="00BC0D0A" w:rsidP="00BC0D0A">
      <w:pPr>
        <w:pStyle w:val="PolicyBodyText"/>
      </w:pPr>
    </w:p>
    <w:p w14:paraId="3785EC50" w14:textId="77777777" w:rsidR="00BC0D0A" w:rsidRDefault="00BC0D0A" w:rsidP="00E972AD">
      <w:pPr>
        <w:pStyle w:val="PolicyBodyText"/>
        <w:tabs>
          <w:tab w:val="right" w:pos="10260"/>
        </w:tabs>
      </w:pPr>
      <w:r>
        <w:t xml:space="preserve">Name (as it appears on your driver license): </w:t>
      </w:r>
      <w:r>
        <w:rPr>
          <w:u w:val="single"/>
        </w:rPr>
        <w:tab/>
      </w:r>
    </w:p>
    <w:p w14:paraId="27C77FDF" w14:textId="77777777" w:rsidR="00BC0D0A" w:rsidRDefault="00BC0D0A" w:rsidP="00BC0D0A">
      <w:pPr>
        <w:pStyle w:val="PolicyBodyText"/>
      </w:pPr>
    </w:p>
    <w:p w14:paraId="2B815A71" w14:textId="77777777" w:rsidR="00BC0D0A" w:rsidRDefault="00BC0D0A" w:rsidP="00E972AD">
      <w:pPr>
        <w:pStyle w:val="PolicyBodyText"/>
        <w:tabs>
          <w:tab w:val="right" w:pos="10260"/>
        </w:tabs>
      </w:pPr>
      <w:r>
        <w:t>Address:</w:t>
      </w:r>
      <w:r w:rsidR="00E972AD">
        <w:t xml:space="preserve"> </w:t>
      </w:r>
      <w:r w:rsidR="00E972AD">
        <w:rPr>
          <w:u w:val="single"/>
        </w:rPr>
        <w:tab/>
      </w:r>
    </w:p>
    <w:p w14:paraId="1C775F05" w14:textId="77777777" w:rsidR="00BC0D0A" w:rsidRDefault="00BC0D0A" w:rsidP="00BC0D0A">
      <w:pPr>
        <w:pStyle w:val="PolicyBodyText"/>
      </w:pPr>
    </w:p>
    <w:p w14:paraId="2A84FE9C" w14:textId="77777777" w:rsidR="00BC0D0A" w:rsidRDefault="00BC0D0A" w:rsidP="00BC0D0A">
      <w:pPr>
        <w:pStyle w:val="PolicyBodyText"/>
      </w:pPr>
      <w:r>
        <w:t xml:space="preserve">Daytime Phone: </w:t>
      </w:r>
      <w:r w:rsidRPr="00BC0D0A">
        <w:rPr>
          <w:u w:val="single"/>
        </w:rPr>
        <w:tab/>
      </w:r>
      <w:r w:rsidR="00AF633D">
        <w:rPr>
          <w:u w:val="single"/>
        </w:rPr>
        <w:tab/>
      </w:r>
      <w:r w:rsidR="00AF633D">
        <w:rPr>
          <w:u w:val="single"/>
        </w:rPr>
        <w:tab/>
      </w:r>
      <w:r w:rsidR="00AF633D">
        <w:rPr>
          <w:u w:val="single"/>
        </w:rPr>
        <w:tab/>
      </w:r>
    </w:p>
    <w:p w14:paraId="4B287E90" w14:textId="77777777" w:rsidR="00BC0D0A" w:rsidRDefault="00BC0D0A" w:rsidP="00BC0D0A">
      <w:pPr>
        <w:pStyle w:val="PolicyBodyText"/>
      </w:pPr>
    </w:p>
    <w:p w14:paraId="6B8C369F" w14:textId="3087823D" w:rsidR="00EF573E" w:rsidRDefault="00BC0D0A" w:rsidP="00BC0D0A">
      <w:pPr>
        <w:pStyle w:val="PolicyBodyText"/>
      </w:pPr>
      <w:r>
        <w:t xml:space="preserve">Return form to </w:t>
      </w:r>
      <w:proofErr w:type="gramStart"/>
      <w:r w:rsidR="00EA4769">
        <w:t>administrator</w:t>
      </w:r>
      <w:proofErr w:type="gramEnd"/>
      <w:r w:rsidR="00EA4769">
        <w:t xml:space="preserve"> or bookkeeper</w:t>
      </w:r>
      <w:r>
        <w:t xml:space="preserve">. If you do not have required coverage, you will not be allowed to </w:t>
      </w:r>
      <w:r w:rsidR="00EA4769">
        <w:t>use a private vehicle for school business</w:t>
      </w:r>
      <w:r>
        <w:t>. (Insurance companies may increase coverage for specific dates.)</w:t>
      </w:r>
    </w:p>
    <w:sectPr w:rsidR="00EF573E" w:rsidSect="00BC0D0A">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C0BCBA" w14:textId="77777777" w:rsidR="00BC0D0A" w:rsidRDefault="00BC0D0A" w:rsidP="00FC3907">
      <w:r>
        <w:separator/>
      </w:r>
    </w:p>
  </w:endnote>
  <w:endnote w:type="continuationSeparator" w:id="0">
    <w:p w14:paraId="1F3C1B58" w14:textId="77777777" w:rsidR="00BC0D0A" w:rsidRDefault="00BC0D0A"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CE602" w14:textId="77777777" w:rsidR="00763A99" w:rsidRDefault="00763A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BC0D0A" w14:paraId="19B8486C" w14:textId="77777777" w:rsidTr="004616AD">
      <w:tc>
        <w:tcPr>
          <w:tcW w:w="2340" w:type="dxa"/>
        </w:tcPr>
        <w:p w14:paraId="14098275" w14:textId="2DAE4CFD" w:rsidR="00BC0D0A" w:rsidRDefault="00BC0D0A" w:rsidP="004616AD">
          <w:pPr>
            <w:pStyle w:val="Footer"/>
            <w:rPr>
              <w:noProof/>
              <w:sz w:val="20"/>
            </w:rPr>
          </w:pPr>
        </w:p>
      </w:tc>
      <w:tc>
        <w:tcPr>
          <w:tcW w:w="7956" w:type="dxa"/>
        </w:tcPr>
        <w:p w14:paraId="4BDE7707" w14:textId="77CA79C4" w:rsidR="00BC0D0A" w:rsidRDefault="00BC0D0A" w:rsidP="004616AD">
          <w:pPr>
            <w:pStyle w:val="Footer"/>
            <w:jc w:val="right"/>
          </w:pPr>
          <w:r>
            <w:t>Proof of Vehicle Liability Insurance – EE</w:t>
          </w:r>
          <w:r w:rsidR="00FF365E">
            <w:t>BB</w:t>
          </w:r>
          <w:r>
            <w:t>-AR</w:t>
          </w:r>
        </w:p>
        <w:p w14:paraId="30892E0C" w14:textId="77777777" w:rsidR="00BC0D0A" w:rsidRDefault="00BC0D0A"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DBF0457" w14:textId="77777777" w:rsidR="00BC0D0A" w:rsidRPr="00782930" w:rsidRDefault="00BC0D0A"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3C4EC" w14:textId="77777777" w:rsidR="00763A99" w:rsidRDefault="00763A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6F0F7" w14:textId="77777777" w:rsidR="00BC0D0A" w:rsidRDefault="00BC0D0A" w:rsidP="00FC3907">
      <w:r>
        <w:separator/>
      </w:r>
    </w:p>
  </w:footnote>
  <w:footnote w:type="continuationSeparator" w:id="0">
    <w:p w14:paraId="602BA079" w14:textId="77777777" w:rsidR="00BC0D0A" w:rsidRDefault="00BC0D0A"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8BFC1" w14:textId="77777777" w:rsidR="00763A99" w:rsidRPr="00BC5E3F" w:rsidRDefault="00763A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6C300" w14:textId="77777777" w:rsidR="00763A99" w:rsidRDefault="00763A99" w:rsidP="00BC0D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52B11" w14:textId="77777777" w:rsidR="00763A99" w:rsidRDefault="00763A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896359384">
    <w:abstractNumId w:val="7"/>
  </w:num>
  <w:num w:numId="2" w16cid:durableId="358311979">
    <w:abstractNumId w:val="4"/>
  </w:num>
  <w:num w:numId="3" w16cid:durableId="1275022236">
    <w:abstractNumId w:val="4"/>
  </w:num>
  <w:num w:numId="4" w16cid:durableId="169833153">
    <w:abstractNumId w:val="3"/>
  </w:num>
  <w:num w:numId="5" w16cid:durableId="445581970">
    <w:abstractNumId w:val="3"/>
  </w:num>
  <w:num w:numId="6" w16cid:durableId="1785616955">
    <w:abstractNumId w:val="2"/>
  </w:num>
  <w:num w:numId="7" w16cid:durableId="1056851703">
    <w:abstractNumId w:val="2"/>
  </w:num>
  <w:num w:numId="8" w16cid:durableId="1958680831">
    <w:abstractNumId w:val="1"/>
  </w:num>
  <w:num w:numId="9" w16cid:durableId="151876899">
    <w:abstractNumId w:val="1"/>
  </w:num>
  <w:num w:numId="10" w16cid:durableId="1846430985">
    <w:abstractNumId w:val="0"/>
  </w:num>
  <w:num w:numId="11" w16cid:durableId="284239595">
    <w:abstractNumId w:val="0"/>
  </w:num>
  <w:num w:numId="12" w16cid:durableId="357464833">
    <w:abstractNumId w:val="6"/>
  </w:num>
  <w:num w:numId="13" w16cid:durableId="2008316263">
    <w:abstractNumId w:val="9"/>
  </w:num>
  <w:num w:numId="14" w16cid:durableId="1270971363">
    <w:abstractNumId w:val="8"/>
  </w:num>
  <w:num w:numId="15" w16cid:durableId="12202407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grammar="clean"/>
  <w:doNotTrackFormatting/>
  <w:defaultTabStop w:val="720"/>
  <w:clickAndTypeStyle w:val="PolicyTitleBox"/>
  <w:characterSpacingControl w:val="doNotCompress"/>
  <w:hdrShapeDefaults>
    <o:shapedefaults v:ext="edit" spidmax="2662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E1260"/>
    <w:rsid w:val="001E7AE7"/>
    <w:rsid w:val="001F4D2D"/>
    <w:rsid w:val="002100A8"/>
    <w:rsid w:val="0021369D"/>
    <w:rsid w:val="00217190"/>
    <w:rsid w:val="00224022"/>
    <w:rsid w:val="002345DA"/>
    <w:rsid w:val="00246025"/>
    <w:rsid w:val="0028031C"/>
    <w:rsid w:val="00280B93"/>
    <w:rsid w:val="002821D2"/>
    <w:rsid w:val="00284A5E"/>
    <w:rsid w:val="00286D2D"/>
    <w:rsid w:val="00297AA9"/>
    <w:rsid w:val="002A3D6C"/>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E464B"/>
    <w:rsid w:val="003E6E0C"/>
    <w:rsid w:val="003F7B66"/>
    <w:rsid w:val="00415660"/>
    <w:rsid w:val="00415A69"/>
    <w:rsid w:val="004347FA"/>
    <w:rsid w:val="00436069"/>
    <w:rsid w:val="00440997"/>
    <w:rsid w:val="00443C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06E0"/>
    <w:rsid w:val="00543474"/>
    <w:rsid w:val="00557E6B"/>
    <w:rsid w:val="00573A5C"/>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9703A"/>
    <w:rsid w:val="006A0245"/>
    <w:rsid w:val="006B088B"/>
    <w:rsid w:val="006E544D"/>
    <w:rsid w:val="006E5941"/>
    <w:rsid w:val="006E71CD"/>
    <w:rsid w:val="006F7354"/>
    <w:rsid w:val="00700091"/>
    <w:rsid w:val="00700E92"/>
    <w:rsid w:val="0073390E"/>
    <w:rsid w:val="00734CF6"/>
    <w:rsid w:val="00737933"/>
    <w:rsid w:val="007405D2"/>
    <w:rsid w:val="007443E2"/>
    <w:rsid w:val="00750EAF"/>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1F37"/>
    <w:rsid w:val="009C4D2A"/>
    <w:rsid w:val="009D427B"/>
    <w:rsid w:val="009D42F1"/>
    <w:rsid w:val="009D6C26"/>
    <w:rsid w:val="009F2011"/>
    <w:rsid w:val="009F24C0"/>
    <w:rsid w:val="009F4F41"/>
    <w:rsid w:val="009F694C"/>
    <w:rsid w:val="009F7274"/>
    <w:rsid w:val="00A15392"/>
    <w:rsid w:val="00A20986"/>
    <w:rsid w:val="00A268EF"/>
    <w:rsid w:val="00A312B5"/>
    <w:rsid w:val="00A46BE6"/>
    <w:rsid w:val="00A61DAA"/>
    <w:rsid w:val="00A71E39"/>
    <w:rsid w:val="00A7204A"/>
    <w:rsid w:val="00A967F8"/>
    <w:rsid w:val="00AC3EDD"/>
    <w:rsid w:val="00AC5141"/>
    <w:rsid w:val="00AC6972"/>
    <w:rsid w:val="00AE1154"/>
    <w:rsid w:val="00AF1EBF"/>
    <w:rsid w:val="00AF3E4D"/>
    <w:rsid w:val="00AF633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0D0A"/>
    <w:rsid w:val="00BC5E3F"/>
    <w:rsid w:val="00BC6D2F"/>
    <w:rsid w:val="00BD2E8D"/>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2424B"/>
    <w:rsid w:val="00D33F63"/>
    <w:rsid w:val="00D37878"/>
    <w:rsid w:val="00D4493C"/>
    <w:rsid w:val="00D55ABF"/>
    <w:rsid w:val="00D60438"/>
    <w:rsid w:val="00D65180"/>
    <w:rsid w:val="00D7233F"/>
    <w:rsid w:val="00D7490B"/>
    <w:rsid w:val="00D82C4F"/>
    <w:rsid w:val="00D85D37"/>
    <w:rsid w:val="00D87B51"/>
    <w:rsid w:val="00DC29CA"/>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972AD"/>
    <w:rsid w:val="00EA05AE"/>
    <w:rsid w:val="00EA3062"/>
    <w:rsid w:val="00EA4769"/>
    <w:rsid w:val="00EC519B"/>
    <w:rsid w:val="00EE49D0"/>
    <w:rsid w:val="00EF573E"/>
    <w:rsid w:val="00F166D4"/>
    <w:rsid w:val="00F16CA1"/>
    <w:rsid w:val="00F45027"/>
    <w:rsid w:val="00F45D0D"/>
    <w:rsid w:val="00F704CA"/>
    <w:rsid w:val="00F774CC"/>
    <w:rsid w:val="00F80E45"/>
    <w:rsid w:val="00F91523"/>
    <w:rsid w:val="00F94BBC"/>
    <w:rsid w:val="00FA481C"/>
    <w:rsid w:val="00FB3011"/>
    <w:rsid w:val="00FB361E"/>
    <w:rsid w:val="00FB52F8"/>
    <w:rsid w:val="00FC3907"/>
    <w:rsid w:val="00FD60A2"/>
    <w:rsid w:val="00FF364A"/>
    <w:rsid w:val="00FF365E"/>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0A7C412"/>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EA4769"/>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FDDDD-CB9C-42D9-AE44-5F0CCFAAA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214</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EEBB-AR - Proof of Vehicle Liability Insurance</dc:title>
  <dc:subject>Lourdes Administrative Regulation</dc:subject>
  <dc:creator>Oregon School Boards Association</dc:creator>
  <cp:keywords/>
  <dc:description/>
  <cp:lastModifiedBy>Colleen Allen</cp:lastModifiedBy>
  <cp:revision>19</cp:revision>
  <dcterms:created xsi:type="dcterms:W3CDTF">2018-03-09T19:43:00Z</dcterms:created>
  <dcterms:modified xsi:type="dcterms:W3CDTF">2025-05-22T14:56:00Z</dcterms:modified>
</cp:coreProperties>
</file>