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B51B6" w14:textId="4F085EE5" w:rsidR="00B53EEB" w:rsidRPr="00B53EEB" w:rsidRDefault="00B53EEB" w:rsidP="00B53EEB">
      <w:pPr>
        <w:kinsoku w:val="0"/>
        <w:overflowPunct w:val="0"/>
        <w:autoSpaceDE w:val="0"/>
        <w:autoSpaceDN w:val="0"/>
        <w:adjustRightInd w:val="0"/>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8240" behindDoc="0" locked="0" layoutInCell="1" allowOverlap="1" wp14:anchorId="31E3F224" wp14:editId="283D00B9">
            <wp:simplePos x="0" y="0"/>
            <wp:positionH relativeFrom="margin">
              <wp:posOffset>1593850</wp:posOffset>
            </wp:positionH>
            <wp:positionV relativeFrom="margin">
              <wp:posOffset>-644737</wp:posOffset>
            </wp:positionV>
            <wp:extent cx="3886200" cy="3000375"/>
            <wp:effectExtent l="0" t="0" r="0" b="0"/>
            <wp:wrapSquare wrapText="bothSides"/>
            <wp:docPr id="25" name="Picture 2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Re-Desig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86200" cy="3000375"/>
                    </a:xfrm>
                    <a:prstGeom prst="rect">
                      <a:avLst/>
                    </a:prstGeom>
                  </pic:spPr>
                </pic:pic>
              </a:graphicData>
            </a:graphic>
            <wp14:sizeRelH relativeFrom="margin">
              <wp14:pctWidth>0</wp14:pctWidth>
            </wp14:sizeRelH>
            <wp14:sizeRelV relativeFrom="margin">
              <wp14:pctHeight>0</wp14:pctHeight>
            </wp14:sizeRelV>
          </wp:anchor>
        </w:drawing>
      </w:r>
    </w:p>
    <w:p w14:paraId="09DA7B94" w14:textId="5E2510F5"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39420D5C" w14:textId="30C39729"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5A8ABE89" w14:textId="17BC61EB"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3105272C" w14:textId="2DBCA2AB"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38B9523D" w14:textId="3894B904"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3C8A938A" w14:textId="2B4ADABE" w:rsid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71B67B0B" w14:textId="77777777" w:rsidR="00B53EEB" w:rsidRPr="00B53EEB" w:rsidRDefault="00B53EEB" w:rsidP="00B53EEB">
      <w:pPr>
        <w:kinsoku w:val="0"/>
        <w:overflowPunct w:val="0"/>
        <w:autoSpaceDE w:val="0"/>
        <w:autoSpaceDN w:val="0"/>
        <w:adjustRightInd w:val="0"/>
        <w:ind w:left="2012"/>
        <w:rPr>
          <w:rFonts w:ascii="Times New Roman" w:hAnsi="Times New Roman" w:cs="Times New Roman"/>
          <w:sz w:val="20"/>
          <w:szCs w:val="20"/>
        </w:rPr>
      </w:pPr>
    </w:p>
    <w:p w14:paraId="1DC382AF" w14:textId="77777777" w:rsidR="00B53EEB" w:rsidRPr="00B53EEB" w:rsidRDefault="00B53EEB" w:rsidP="00B53EEB">
      <w:pPr>
        <w:kinsoku w:val="0"/>
        <w:overflowPunct w:val="0"/>
        <w:autoSpaceDE w:val="0"/>
        <w:autoSpaceDN w:val="0"/>
        <w:adjustRightInd w:val="0"/>
        <w:rPr>
          <w:rFonts w:ascii="Times New Roman" w:hAnsi="Times New Roman" w:cs="Times New Roman"/>
          <w:sz w:val="20"/>
          <w:szCs w:val="20"/>
        </w:rPr>
      </w:pPr>
    </w:p>
    <w:p w14:paraId="0A9B05B3" w14:textId="77777777" w:rsidR="00B53EEB" w:rsidRDefault="00B53EEB" w:rsidP="00B53EEB">
      <w:pPr>
        <w:kinsoku w:val="0"/>
        <w:overflowPunct w:val="0"/>
        <w:autoSpaceDE w:val="0"/>
        <w:autoSpaceDN w:val="0"/>
        <w:adjustRightInd w:val="0"/>
        <w:spacing w:line="480" w:lineRule="exact"/>
        <w:ind w:left="1024" w:right="246"/>
        <w:jc w:val="center"/>
        <w:rPr>
          <w:rFonts w:ascii="Arial" w:hAnsi="Arial" w:cs="Arial"/>
          <w:b/>
          <w:bCs/>
          <w:sz w:val="44"/>
          <w:szCs w:val="44"/>
        </w:rPr>
      </w:pPr>
    </w:p>
    <w:p w14:paraId="58DBB51E" w14:textId="77777777" w:rsidR="00B53EEB" w:rsidRDefault="00B53EEB" w:rsidP="00B53EEB">
      <w:pPr>
        <w:kinsoku w:val="0"/>
        <w:overflowPunct w:val="0"/>
        <w:autoSpaceDE w:val="0"/>
        <w:autoSpaceDN w:val="0"/>
        <w:adjustRightInd w:val="0"/>
        <w:spacing w:line="480" w:lineRule="exact"/>
        <w:ind w:left="1024" w:right="246"/>
        <w:jc w:val="center"/>
        <w:rPr>
          <w:rFonts w:ascii="Arial" w:hAnsi="Arial" w:cs="Arial"/>
          <w:b/>
          <w:bCs/>
          <w:sz w:val="44"/>
          <w:szCs w:val="44"/>
        </w:rPr>
      </w:pPr>
    </w:p>
    <w:p w14:paraId="0B908C55" w14:textId="77777777" w:rsidR="00B53EEB" w:rsidRDefault="00B53EEB" w:rsidP="00B53EEB">
      <w:pPr>
        <w:kinsoku w:val="0"/>
        <w:overflowPunct w:val="0"/>
        <w:autoSpaceDE w:val="0"/>
        <w:autoSpaceDN w:val="0"/>
        <w:adjustRightInd w:val="0"/>
        <w:spacing w:line="480" w:lineRule="exact"/>
        <w:ind w:left="1024" w:right="246"/>
        <w:jc w:val="center"/>
        <w:rPr>
          <w:rFonts w:ascii="Arial" w:hAnsi="Arial" w:cs="Arial"/>
          <w:b/>
          <w:bCs/>
          <w:sz w:val="44"/>
          <w:szCs w:val="44"/>
        </w:rPr>
      </w:pPr>
    </w:p>
    <w:p w14:paraId="48859DDA" w14:textId="77777777" w:rsidR="00B53EEB" w:rsidRDefault="00B53EEB" w:rsidP="00E8495D">
      <w:pPr>
        <w:kinsoku w:val="0"/>
        <w:overflowPunct w:val="0"/>
        <w:autoSpaceDE w:val="0"/>
        <w:autoSpaceDN w:val="0"/>
        <w:adjustRightInd w:val="0"/>
        <w:spacing w:line="480" w:lineRule="exact"/>
        <w:ind w:right="246"/>
        <w:rPr>
          <w:rFonts w:ascii="Arial" w:hAnsi="Arial" w:cs="Arial"/>
          <w:b/>
          <w:bCs/>
          <w:sz w:val="44"/>
          <w:szCs w:val="44"/>
        </w:rPr>
      </w:pPr>
    </w:p>
    <w:p w14:paraId="7079239A" w14:textId="1EC01FB6" w:rsidR="00B53EEB" w:rsidRPr="00B53EEB" w:rsidRDefault="00B53EEB" w:rsidP="00B53EEB">
      <w:pPr>
        <w:kinsoku w:val="0"/>
        <w:overflowPunct w:val="0"/>
        <w:autoSpaceDE w:val="0"/>
        <w:autoSpaceDN w:val="0"/>
        <w:adjustRightInd w:val="0"/>
        <w:spacing w:line="480" w:lineRule="exact"/>
        <w:ind w:left="1024" w:right="246"/>
        <w:jc w:val="center"/>
        <w:rPr>
          <w:rFonts w:ascii="Arial" w:hAnsi="Arial" w:cs="Arial"/>
          <w:b/>
          <w:bCs/>
          <w:sz w:val="40"/>
          <w:szCs w:val="40"/>
        </w:rPr>
      </w:pPr>
      <w:r w:rsidRPr="00B53EEB">
        <w:rPr>
          <w:rFonts w:ascii="Arial" w:hAnsi="Arial" w:cs="Arial"/>
          <w:b/>
          <w:bCs/>
          <w:sz w:val="40"/>
          <w:szCs w:val="40"/>
        </w:rPr>
        <w:t>Northern Area</w:t>
      </w:r>
      <w:r>
        <w:rPr>
          <w:rFonts w:ascii="Arial" w:hAnsi="Arial" w:cs="Arial"/>
          <w:b/>
          <w:bCs/>
          <w:sz w:val="40"/>
          <w:szCs w:val="40"/>
        </w:rPr>
        <w:t xml:space="preserve"> Local</w:t>
      </w:r>
      <w:r w:rsidRPr="00B53EEB">
        <w:rPr>
          <w:rFonts w:ascii="Arial" w:hAnsi="Arial" w:cs="Arial"/>
          <w:b/>
          <w:bCs/>
          <w:sz w:val="40"/>
          <w:szCs w:val="40"/>
        </w:rPr>
        <w:t xml:space="preserve"> Workforce Development Board</w:t>
      </w:r>
    </w:p>
    <w:p w14:paraId="4255267B" w14:textId="28C3D38F" w:rsidR="00E8495D" w:rsidRPr="00E8495D" w:rsidRDefault="00B53EEB" w:rsidP="00E8495D">
      <w:pPr>
        <w:jc w:val="center"/>
        <w:rPr>
          <w:rFonts w:ascii="Times New Roman" w:eastAsia="Times New Roman" w:hAnsi="Times New Roman" w:cs="Times New Roman"/>
          <w:b/>
          <w:bCs/>
          <w:i/>
          <w:iCs/>
          <w:color w:val="000000" w:themeColor="text1"/>
        </w:rPr>
      </w:pPr>
      <w:r w:rsidRPr="00E8495D">
        <w:rPr>
          <w:rFonts w:ascii="Arial" w:hAnsi="Arial" w:cs="Arial"/>
          <w:b/>
          <w:bCs/>
          <w:i/>
          <w:iCs/>
          <w:color w:val="000000" w:themeColor="text1"/>
        </w:rPr>
        <w:t xml:space="preserve">Proudly serving </w:t>
      </w:r>
      <w:r w:rsidR="00E8495D" w:rsidRPr="00E8495D">
        <w:rPr>
          <w:rFonts w:ascii="Arial" w:eastAsia="Times New Roman" w:hAnsi="Arial" w:cs="Arial"/>
          <w:b/>
          <w:bCs/>
          <w:i/>
          <w:iCs/>
          <w:color w:val="000000" w:themeColor="text1"/>
          <w:shd w:val="clear" w:color="auto" w:fill="FFFFFF"/>
        </w:rPr>
        <w:t xml:space="preserve">the ten northern New Mexico counties: Cibola, Colfax, Los Alamos, McKinley, Mora, </w:t>
      </w:r>
      <w:r w:rsidR="00E8495D" w:rsidRPr="00E8495D">
        <w:rPr>
          <w:rFonts w:ascii="Arial" w:eastAsia="Times New Roman" w:hAnsi="Arial" w:cs="Arial"/>
          <w:b/>
          <w:bCs/>
          <w:i/>
          <w:iCs/>
          <w:color w:val="000000" w:themeColor="text1"/>
          <w:shd w:val="clear" w:color="auto" w:fill="FFFFFF"/>
        </w:rPr>
        <w:t>Rio Arriba</w:t>
      </w:r>
      <w:r w:rsidR="00E8495D" w:rsidRPr="00E8495D">
        <w:rPr>
          <w:rFonts w:ascii="Arial" w:eastAsia="Times New Roman" w:hAnsi="Arial" w:cs="Arial"/>
          <w:b/>
          <w:bCs/>
          <w:i/>
          <w:iCs/>
          <w:color w:val="000000" w:themeColor="text1"/>
          <w:shd w:val="clear" w:color="auto" w:fill="FFFFFF"/>
        </w:rPr>
        <w:t>, San Juan, San Miguel, Santa Fe, and Taos.</w:t>
      </w:r>
    </w:p>
    <w:p w14:paraId="7257B557" w14:textId="57B223A2" w:rsidR="00B53EEB" w:rsidRPr="00B53EEB" w:rsidRDefault="00B53EEB" w:rsidP="00B53EEB">
      <w:pPr>
        <w:kinsoku w:val="0"/>
        <w:overflowPunct w:val="0"/>
        <w:autoSpaceDE w:val="0"/>
        <w:autoSpaceDN w:val="0"/>
        <w:adjustRightInd w:val="0"/>
        <w:spacing w:before="29"/>
        <w:ind w:left="1024" w:right="246"/>
        <w:jc w:val="center"/>
        <w:rPr>
          <w:rFonts w:ascii="Arial" w:hAnsi="Arial" w:cs="Arial"/>
          <w:b/>
          <w:bCs/>
          <w:i/>
          <w:iCs/>
        </w:rPr>
      </w:pPr>
    </w:p>
    <w:p w14:paraId="29D4C81D" w14:textId="77777777" w:rsidR="00B53EEB" w:rsidRPr="00B53EEB" w:rsidRDefault="00B53EEB" w:rsidP="00B53EEB">
      <w:pPr>
        <w:kinsoku w:val="0"/>
        <w:overflowPunct w:val="0"/>
        <w:autoSpaceDE w:val="0"/>
        <w:autoSpaceDN w:val="0"/>
        <w:adjustRightInd w:val="0"/>
        <w:rPr>
          <w:rFonts w:ascii="Arial" w:hAnsi="Arial" w:cs="Arial"/>
          <w:b/>
          <w:bCs/>
          <w:i/>
          <w:iCs/>
        </w:rPr>
      </w:pPr>
    </w:p>
    <w:p w14:paraId="7D29878B" w14:textId="77777777" w:rsidR="00B53EEB" w:rsidRDefault="00B53EEB" w:rsidP="00B53EEB">
      <w:pPr>
        <w:kinsoku w:val="0"/>
        <w:overflowPunct w:val="0"/>
        <w:autoSpaceDE w:val="0"/>
        <w:autoSpaceDN w:val="0"/>
        <w:adjustRightInd w:val="0"/>
        <w:ind w:left="1024" w:right="245"/>
        <w:jc w:val="center"/>
        <w:rPr>
          <w:rFonts w:ascii="Arial" w:hAnsi="Arial" w:cs="Arial"/>
          <w:b/>
          <w:bCs/>
          <w:sz w:val="50"/>
          <w:szCs w:val="50"/>
        </w:rPr>
      </w:pPr>
    </w:p>
    <w:p w14:paraId="2174FBB1" w14:textId="77777777" w:rsidR="00B53EEB" w:rsidRDefault="00B53EEB" w:rsidP="00B53EEB">
      <w:pPr>
        <w:kinsoku w:val="0"/>
        <w:overflowPunct w:val="0"/>
        <w:autoSpaceDE w:val="0"/>
        <w:autoSpaceDN w:val="0"/>
        <w:adjustRightInd w:val="0"/>
        <w:ind w:left="1024" w:right="245"/>
        <w:jc w:val="center"/>
        <w:rPr>
          <w:rFonts w:ascii="Arial" w:hAnsi="Arial" w:cs="Arial"/>
          <w:b/>
          <w:bCs/>
          <w:sz w:val="50"/>
          <w:szCs w:val="50"/>
        </w:rPr>
      </w:pPr>
    </w:p>
    <w:p w14:paraId="36219CC3" w14:textId="77777777" w:rsidR="00B53EEB" w:rsidRDefault="00B53EEB" w:rsidP="00B53EEB">
      <w:pPr>
        <w:kinsoku w:val="0"/>
        <w:overflowPunct w:val="0"/>
        <w:autoSpaceDE w:val="0"/>
        <w:autoSpaceDN w:val="0"/>
        <w:adjustRightInd w:val="0"/>
        <w:ind w:left="1024" w:right="245"/>
        <w:jc w:val="center"/>
        <w:rPr>
          <w:rFonts w:ascii="Arial" w:hAnsi="Arial" w:cs="Arial"/>
          <w:b/>
          <w:bCs/>
          <w:sz w:val="50"/>
          <w:szCs w:val="50"/>
        </w:rPr>
      </w:pPr>
    </w:p>
    <w:p w14:paraId="6B66197F" w14:textId="77777777" w:rsidR="00B53EEB" w:rsidRDefault="00B53EEB" w:rsidP="00B53EEB">
      <w:pPr>
        <w:kinsoku w:val="0"/>
        <w:overflowPunct w:val="0"/>
        <w:autoSpaceDE w:val="0"/>
        <w:autoSpaceDN w:val="0"/>
        <w:adjustRightInd w:val="0"/>
        <w:ind w:left="1024" w:right="245"/>
        <w:jc w:val="center"/>
        <w:rPr>
          <w:rFonts w:ascii="Arial" w:hAnsi="Arial" w:cs="Arial"/>
          <w:b/>
          <w:bCs/>
          <w:sz w:val="50"/>
          <w:szCs w:val="50"/>
        </w:rPr>
      </w:pPr>
    </w:p>
    <w:p w14:paraId="671B0586" w14:textId="77777777" w:rsidR="00B53EEB" w:rsidRDefault="00B53EEB" w:rsidP="00B53EEB">
      <w:pPr>
        <w:kinsoku w:val="0"/>
        <w:overflowPunct w:val="0"/>
        <w:autoSpaceDE w:val="0"/>
        <w:autoSpaceDN w:val="0"/>
        <w:adjustRightInd w:val="0"/>
        <w:ind w:left="1024" w:right="245"/>
        <w:jc w:val="center"/>
        <w:rPr>
          <w:rFonts w:ascii="Arial" w:hAnsi="Arial" w:cs="Arial"/>
          <w:b/>
          <w:bCs/>
          <w:sz w:val="40"/>
          <w:szCs w:val="40"/>
        </w:rPr>
      </w:pPr>
      <w:r w:rsidRPr="00B53EEB">
        <w:rPr>
          <w:rFonts w:ascii="Arial" w:hAnsi="Arial" w:cs="Arial"/>
          <w:b/>
          <w:bCs/>
          <w:sz w:val="40"/>
          <w:szCs w:val="40"/>
        </w:rPr>
        <w:t>Grievance Policy</w:t>
      </w:r>
    </w:p>
    <w:p w14:paraId="7EDF7A1E" w14:textId="77777777" w:rsidR="00B53EEB" w:rsidRDefault="00B53EEB" w:rsidP="00B53EEB">
      <w:pPr>
        <w:kinsoku w:val="0"/>
        <w:overflowPunct w:val="0"/>
        <w:autoSpaceDE w:val="0"/>
        <w:autoSpaceDN w:val="0"/>
        <w:adjustRightInd w:val="0"/>
        <w:ind w:left="1024" w:right="245"/>
        <w:jc w:val="center"/>
        <w:rPr>
          <w:rFonts w:ascii="Arial" w:hAnsi="Arial" w:cs="Arial"/>
          <w:b/>
          <w:bCs/>
          <w:sz w:val="40"/>
          <w:szCs w:val="40"/>
        </w:rPr>
      </w:pPr>
    </w:p>
    <w:p w14:paraId="212F9836" w14:textId="12AFD733" w:rsidR="00B53EEB" w:rsidRPr="00B53EEB" w:rsidRDefault="00B53EEB" w:rsidP="00B53EEB">
      <w:pPr>
        <w:kinsoku w:val="0"/>
        <w:overflowPunct w:val="0"/>
        <w:autoSpaceDE w:val="0"/>
        <w:autoSpaceDN w:val="0"/>
        <w:adjustRightInd w:val="0"/>
        <w:ind w:left="1024" w:right="245"/>
        <w:jc w:val="center"/>
        <w:rPr>
          <w:rFonts w:ascii="Arial" w:hAnsi="Arial" w:cs="Arial"/>
          <w:b/>
          <w:bCs/>
          <w:sz w:val="40"/>
          <w:szCs w:val="40"/>
        </w:rPr>
      </w:pPr>
      <w:r w:rsidRPr="00B53EEB">
        <w:rPr>
          <w:rFonts w:ascii="Arial" w:hAnsi="Arial" w:cs="Arial"/>
          <w:b/>
          <w:bCs/>
          <w:color w:val="FF0000"/>
        </w:rPr>
        <w:t xml:space="preserve">Board Approved: </w:t>
      </w:r>
      <w:r w:rsidRPr="00F642B6">
        <w:rPr>
          <w:rFonts w:ascii="Arial" w:hAnsi="Arial" w:cs="Arial"/>
          <w:b/>
          <w:bCs/>
          <w:color w:val="FF0000"/>
          <w:highlight w:val="yellow"/>
        </w:rPr>
        <w:t>10/20/2016</w:t>
      </w:r>
    </w:p>
    <w:p w14:paraId="0C867E17" w14:textId="1E9FEC0F" w:rsidR="00B53EEB" w:rsidRDefault="00B53EEB" w:rsidP="00B53EEB">
      <w:pPr>
        <w:kinsoku w:val="0"/>
        <w:overflowPunct w:val="0"/>
        <w:autoSpaceDE w:val="0"/>
        <w:autoSpaceDN w:val="0"/>
        <w:adjustRightInd w:val="0"/>
        <w:spacing w:before="324"/>
        <w:ind w:left="1024" w:right="244"/>
        <w:jc w:val="center"/>
        <w:outlineLvl w:val="1"/>
        <w:rPr>
          <w:rFonts w:ascii="Arial" w:hAnsi="Arial" w:cs="Arial"/>
          <w:b/>
          <w:bCs/>
          <w:color w:val="FF0000"/>
        </w:rPr>
      </w:pPr>
    </w:p>
    <w:p w14:paraId="782FBBA9" w14:textId="47517F31" w:rsidR="00B53EEB" w:rsidRDefault="00B53EEB" w:rsidP="00B53EEB">
      <w:pPr>
        <w:kinsoku w:val="0"/>
        <w:overflowPunct w:val="0"/>
        <w:autoSpaceDE w:val="0"/>
        <w:autoSpaceDN w:val="0"/>
        <w:adjustRightInd w:val="0"/>
        <w:spacing w:before="324"/>
        <w:ind w:left="1024" w:right="244"/>
        <w:jc w:val="center"/>
        <w:outlineLvl w:val="1"/>
        <w:rPr>
          <w:rFonts w:ascii="Arial" w:hAnsi="Arial" w:cs="Arial"/>
          <w:b/>
          <w:bCs/>
          <w:color w:val="FF0000"/>
        </w:rPr>
      </w:pPr>
    </w:p>
    <w:p w14:paraId="1C89474E" w14:textId="59814045" w:rsidR="00E8495D" w:rsidRDefault="00E8495D" w:rsidP="00B53EEB">
      <w:pPr>
        <w:kinsoku w:val="0"/>
        <w:overflowPunct w:val="0"/>
        <w:autoSpaceDE w:val="0"/>
        <w:autoSpaceDN w:val="0"/>
        <w:adjustRightInd w:val="0"/>
        <w:spacing w:before="324"/>
        <w:ind w:left="1024" w:right="244"/>
        <w:jc w:val="center"/>
        <w:outlineLvl w:val="1"/>
        <w:rPr>
          <w:rFonts w:ascii="Arial" w:hAnsi="Arial" w:cs="Arial"/>
          <w:b/>
          <w:bCs/>
          <w:color w:val="FF0000"/>
        </w:rPr>
      </w:pPr>
    </w:p>
    <w:p w14:paraId="4E8B751A" w14:textId="77777777" w:rsidR="00E8495D" w:rsidRDefault="00E8495D" w:rsidP="00B53EEB">
      <w:pPr>
        <w:kinsoku w:val="0"/>
        <w:overflowPunct w:val="0"/>
        <w:autoSpaceDE w:val="0"/>
        <w:autoSpaceDN w:val="0"/>
        <w:adjustRightInd w:val="0"/>
        <w:spacing w:before="324"/>
        <w:ind w:left="1024" w:right="244"/>
        <w:jc w:val="center"/>
        <w:outlineLvl w:val="1"/>
        <w:rPr>
          <w:rFonts w:ascii="Arial" w:hAnsi="Arial" w:cs="Arial"/>
          <w:b/>
          <w:bCs/>
          <w:color w:val="FF0000"/>
        </w:rPr>
      </w:pPr>
    </w:p>
    <w:p w14:paraId="45FF2F5E" w14:textId="69C910B2" w:rsidR="00B53EEB" w:rsidRDefault="00B53EEB" w:rsidP="00B53EEB">
      <w:pPr>
        <w:kinsoku w:val="0"/>
        <w:overflowPunct w:val="0"/>
        <w:autoSpaceDE w:val="0"/>
        <w:autoSpaceDN w:val="0"/>
        <w:adjustRightInd w:val="0"/>
        <w:spacing w:before="324"/>
        <w:ind w:left="1024" w:right="244"/>
        <w:jc w:val="center"/>
        <w:outlineLvl w:val="1"/>
        <w:rPr>
          <w:rFonts w:ascii="Arial" w:hAnsi="Arial" w:cs="Arial"/>
          <w:b/>
          <w:bCs/>
          <w:color w:val="FF0000"/>
        </w:rPr>
      </w:pPr>
    </w:p>
    <w:p w14:paraId="1667CB16" w14:textId="77777777" w:rsidR="00E8495D" w:rsidRPr="00B53EEB" w:rsidRDefault="00E8495D" w:rsidP="00B53EEB">
      <w:pPr>
        <w:kinsoku w:val="0"/>
        <w:overflowPunct w:val="0"/>
        <w:autoSpaceDE w:val="0"/>
        <w:autoSpaceDN w:val="0"/>
        <w:adjustRightInd w:val="0"/>
        <w:rPr>
          <w:rFonts w:ascii="Arial" w:hAnsi="Arial" w:cs="Arial"/>
          <w:b/>
          <w:bCs/>
          <w:sz w:val="20"/>
          <w:szCs w:val="20"/>
        </w:rPr>
      </w:pPr>
    </w:p>
    <w:p w14:paraId="2D11CD22" w14:textId="128998A9" w:rsidR="00E8495D" w:rsidRDefault="00E8495D" w:rsidP="00E8495D">
      <w:pPr>
        <w:kinsoku w:val="0"/>
        <w:overflowPunct w:val="0"/>
        <w:autoSpaceDE w:val="0"/>
        <w:autoSpaceDN w:val="0"/>
        <w:adjustRightInd w:val="0"/>
        <w:spacing w:before="30"/>
        <w:ind w:left="304" w:right="246"/>
        <w:jc w:val="center"/>
        <w:rPr>
          <w:rFonts w:ascii="Arial" w:hAnsi="Arial" w:cs="Arial"/>
          <w:sz w:val="16"/>
          <w:szCs w:val="16"/>
        </w:rPr>
      </w:pPr>
      <w:r>
        <w:rPr>
          <w:rFonts w:ascii="Arial" w:hAnsi="Arial" w:cs="Arial"/>
          <w:sz w:val="16"/>
          <w:szCs w:val="16"/>
        </w:rPr>
        <w:t>525</w:t>
      </w:r>
      <w:r w:rsidR="00B53EEB" w:rsidRPr="00B53EEB">
        <w:rPr>
          <w:rFonts w:ascii="Arial" w:hAnsi="Arial" w:cs="Arial"/>
          <w:sz w:val="16"/>
          <w:szCs w:val="16"/>
        </w:rPr>
        <w:t xml:space="preserve"> </w:t>
      </w:r>
      <w:r>
        <w:rPr>
          <w:rFonts w:ascii="Arial" w:hAnsi="Arial" w:cs="Arial"/>
          <w:sz w:val="16"/>
          <w:szCs w:val="16"/>
        </w:rPr>
        <w:t>Camino De Los Marquez</w:t>
      </w:r>
      <w:r w:rsidR="00B53EEB" w:rsidRPr="00B53EEB">
        <w:rPr>
          <w:rFonts w:ascii="Arial" w:hAnsi="Arial" w:cs="Arial"/>
          <w:sz w:val="16"/>
          <w:szCs w:val="16"/>
        </w:rPr>
        <w:t xml:space="preserve">, </w:t>
      </w:r>
      <w:r>
        <w:rPr>
          <w:rFonts w:ascii="Arial" w:hAnsi="Arial" w:cs="Arial"/>
          <w:sz w:val="16"/>
          <w:szCs w:val="16"/>
        </w:rPr>
        <w:t>Santa Fe</w:t>
      </w:r>
      <w:r w:rsidR="00B53EEB" w:rsidRPr="00B53EEB">
        <w:rPr>
          <w:rFonts w:ascii="Arial" w:hAnsi="Arial" w:cs="Arial"/>
          <w:sz w:val="16"/>
          <w:szCs w:val="16"/>
        </w:rPr>
        <w:t xml:space="preserve"> </w:t>
      </w:r>
      <w:r>
        <w:rPr>
          <w:rFonts w:ascii="Arial" w:hAnsi="Arial" w:cs="Arial"/>
          <w:sz w:val="16"/>
          <w:szCs w:val="16"/>
        </w:rPr>
        <w:t>NM</w:t>
      </w:r>
      <w:r w:rsidR="00B53EEB" w:rsidRPr="00B53EEB">
        <w:rPr>
          <w:rFonts w:ascii="Arial" w:hAnsi="Arial" w:cs="Arial"/>
          <w:sz w:val="16"/>
          <w:szCs w:val="16"/>
        </w:rPr>
        <w:t xml:space="preserve">  </w:t>
      </w:r>
      <w:r>
        <w:rPr>
          <w:rFonts w:ascii="Arial" w:hAnsi="Arial" w:cs="Arial"/>
          <w:sz w:val="16"/>
          <w:szCs w:val="16"/>
        </w:rPr>
        <w:t>87505</w:t>
      </w:r>
      <w:r w:rsidR="00B53EEB" w:rsidRPr="00B53EEB">
        <w:rPr>
          <w:rFonts w:ascii="Arial" w:hAnsi="Arial" w:cs="Arial"/>
          <w:sz w:val="16"/>
          <w:szCs w:val="16"/>
        </w:rPr>
        <w:t xml:space="preserve">             Phone: </w:t>
      </w:r>
      <w:r>
        <w:rPr>
          <w:rFonts w:ascii="Arial" w:hAnsi="Arial" w:cs="Arial"/>
          <w:sz w:val="16"/>
          <w:szCs w:val="16"/>
        </w:rPr>
        <w:t>505</w:t>
      </w:r>
      <w:r w:rsidR="00B53EEB" w:rsidRPr="00B53EEB">
        <w:rPr>
          <w:rFonts w:ascii="Arial" w:hAnsi="Arial" w:cs="Arial"/>
          <w:sz w:val="16"/>
          <w:szCs w:val="16"/>
        </w:rPr>
        <w:t>-</w:t>
      </w:r>
      <w:r>
        <w:rPr>
          <w:rFonts w:ascii="Arial" w:hAnsi="Arial" w:cs="Arial"/>
          <w:sz w:val="16"/>
          <w:szCs w:val="16"/>
        </w:rPr>
        <w:t>986</w:t>
      </w:r>
      <w:r w:rsidR="00B53EEB" w:rsidRPr="00B53EEB">
        <w:rPr>
          <w:rFonts w:ascii="Arial" w:hAnsi="Arial" w:cs="Arial"/>
          <w:sz w:val="16"/>
          <w:szCs w:val="16"/>
        </w:rPr>
        <w:t>-</w:t>
      </w:r>
      <w:r>
        <w:rPr>
          <w:rFonts w:ascii="Arial" w:hAnsi="Arial" w:cs="Arial"/>
          <w:sz w:val="16"/>
          <w:szCs w:val="16"/>
        </w:rPr>
        <w:t>0363</w:t>
      </w:r>
      <w:r w:rsidR="00B53EEB" w:rsidRPr="00B53EEB">
        <w:rPr>
          <w:rFonts w:ascii="Arial" w:hAnsi="Arial" w:cs="Arial"/>
          <w:sz w:val="16"/>
          <w:szCs w:val="16"/>
        </w:rPr>
        <w:t xml:space="preserve">             </w:t>
      </w:r>
      <w:hyperlink r:id="rId8" w:history="1">
        <w:r w:rsidRPr="009070D3">
          <w:rPr>
            <w:rStyle w:val="Hyperlink"/>
            <w:rFonts w:ascii="Arial" w:hAnsi="Arial" w:cs="Arial"/>
            <w:sz w:val="16"/>
            <w:szCs w:val="16"/>
          </w:rPr>
          <w:t>https://northernboard.org</w:t>
        </w:r>
      </w:hyperlink>
    </w:p>
    <w:p w14:paraId="19863281" w14:textId="43B24A1C" w:rsidR="00E8495D" w:rsidRDefault="00E8495D" w:rsidP="00E8495D">
      <w:pPr>
        <w:kinsoku w:val="0"/>
        <w:overflowPunct w:val="0"/>
        <w:autoSpaceDE w:val="0"/>
        <w:autoSpaceDN w:val="0"/>
        <w:adjustRightInd w:val="0"/>
        <w:spacing w:before="30"/>
        <w:ind w:left="304" w:right="246"/>
        <w:jc w:val="center"/>
        <w:rPr>
          <w:rFonts w:ascii="Arial" w:hAnsi="Arial" w:cs="Arial"/>
          <w:sz w:val="16"/>
          <w:szCs w:val="16"/>
        </w:rPr>
      </w:pPr>
    </w:p>
    <w:p w14:paraId="29D1EF49" w14:textId="77777777" w:rsidR="00E8495D" w:rsidRPr="00E8495D" w:rsidRDefault="00E8495D" w:rsidP="00E8495D">
      <w:pPr>
        <w:kinsoku w:val="0"/>
        <w:overflowPunct w:val="0"/>
        <w:autoSpaceDE w:val="0"/>
        <w:autoSpaceDN w:val="0"/>
        <w:adjustRightInd w:val="0"/>
        <w:spacing w:before="30"/>
        <w:ind w:left="304" w:right="246"/>
        <w:jc w:val="center"/>
        <w:rPr>
          <w:rFonts w:ascii="Arial" w:hAnsi="Arial" w:cs="Arial"/>
          <w:sz w:val="16"/>
          <w:szCs w:val="16"/>
        </w:rPr>
      </w:pPr>
    </w:p>
    <w:p w14:paraId="6E5B204E" w14:textId="2CB80A98" w:rsidR="00B53EEB" w:rsidRPr="00B53EEB" w:rsidRDefault="005E707A" w:rsidP="005E707A">
      <w:pPr>
        <w:kinsoku w:val="0"/>
        <w:overflowPunct w:val="0"/>
        <w:autoSpaceDE w:val="0"/>
        <w:autoSpaceDN w:val="0"/>
        <w:adjustRightInd w:val="0"/>
        <w:ind w:left="303" w:right="246"/>
        <w:jc w:val="center"/>
        <w:rPr>
          <w:rFonts w:ascii="Arial" w:hAnsi="Arial" w:cs="Arial"/>
          <w:i/>
          <w:iCs/>
          <w:sz w:val="14"/>
          <w:szCs w:val="14"/>
        </w:rPr>
      </w:pPr>
      <w:r>
        <w:rPr>
          <w:rFonts w:ascii="Arial" w:hAnsi="Arial" w:cs="Arial"/>
          <w:i/>
          <w:iCs/>
          <w:sz w:val="14"/>
          <w:szCs w:val="14"/>
        </w:rPr>
        <w:t>Northern Area Local Workforce Development Board</w:t>
      </w:r>
      <w:r w:rsidR="00B53EEB" w:rsidRPr="00B53EEB">
        <w:rPr>
          <w:rFonts w:ascii="Arial" w:hAnsi="Arial" w:cs="Arial"/>
          <w:i/>
          <w:iCs/>
          <w:sz w:val="14"/>
          <w:szCs w:val="14"/>
        </w:rPr>
        <w:t xml:space="preserve"> is an equal opportunity employer/program. Auxiliary aids and services are available upon request to individuals with</w:t>
      </w:r>
      <w:r>
        <w:rPr>
          <w:rFonts w:ascii="Arial" w:hAnsi="Arial" w:cs="Arial"/>
          <w:i/>
          <w:iCs/>
          <w:sz w:val="14"/>
          <w:szCs w:val="14"/>
        </w:rPr>
        <w:t xml:space="preserve"> </w:t>
      </w:r>
      <w:r w:rsidRPr="00B53EEB">
        <w:rPr>
          <w:rFonts w:ascii="Arial" w:hAnsi="Arial" w:cs="Arial"/>
          <w:i/>
          <w:iCs/>
          <w:sz w:val="14"/>
          <w:szCs w:val="14"/>
        </w:rPr>
        <w:t>disabilities. This</w:t>
      </w:r>
      <w:r w:rsidR="00B53EEB" w:rsidRPr="00B53EEB">
        <w:rPr>
          <w:rFonts w:ascii="Arial" w:hAnsi="Arial" w:cs="Arial"/>
          <w:i/>
          <w:iCs/>
          <w:sz w:val="14"/>
          <w:szCs w:val="14"/>
        </w:rPr>
        <w:t xml:space="preserve"> presentation was financed in whole or part by funds from the US Department of Labor as administered by the </w:t>
      </w:r>
      <w:r>
        <w:rPr>
          <w:rFonts w:ascii="Arial" w:hAnsi="Arial" w:cs="Arial"/>
          <w:i/>
          <w:iCs/>
          <w:sz w:val="14"/>
          <w:szCs w:val="14"/>
        </w:rPr>
        <w:t>NALWDB</w:t>
      </w:r>
      <w:r w:rsidR="00B53EEB" w:rsidRPr="00B53EEB">
        <w:rPr>
          <w:rFonts w:ascii="Arial" w:hAnsi="Arial" w:cs="Arial"/>
          <w:i/>
          <w:iCs/>
          <w:sz w:val="14"/>
          <w:szCs w:val="14"/>
        </w:rPr>
        <w:t xml:space="preserve"> Office.</w:t>
      </w:r>
    </w:p>
    <w:p w14:paraId="38F354E3" w14:textId="77777777" w:rsidR="00B53EEB" w:rsidRPr="00B53EEB" w:rsidRDefault="00B53EEB" w:rsidP="00E8495D">
      <w:pPr>
        <w:kinsoku w:val="0"/>
        <w:overflowPunct w:val="0"/>
        <w:autoSpaceDE w:val="0"/>
        <w:autoSpaceDN w:val="0"/>
        <w:adjustRightInd w:val="0"/>
        <w:spacing w:before="10"/>
        <w:ind w:left="302" w:right="246"/>
        <w:rPr>
          <w:rFonts w:ascii="Arial" w:hAnsi="Arial" w:cs="Arial"/>
          <w:i/>
          <w:iCs/>
          <w:sz w:val="14"/>
          <w:szCs w:val="14"/>
        </w:rPr>
        <w:sectPr w:rsidR="00B53EEB" w:rsidRPr="00B53EEB" w:rsidSect="00B53EEB">
          <w:footerReference w:type="even" r:id="rId9"/>
          <w:footerReference w:type="default" r:id="rId10"/>
          <w:pgSz w:w="12240" w:h="15840"/>
          <w:pgMar w:top="720" w:right="580" w:bottom="280" w:left="520" w:header="720" w:footer="720" w:gutter="0"/>
          <w:cols w:space="720"/>
          <w:noEndnote/>
        </w:sectPr>
      </w:pPr>
    </w:p>
    <w:p w14:paraId="6A0C4860" w14:textId="77777777" w:rsidR="00B53EEB" w:rsidRPr="00B53EEB" w:rsidRDefault="00B53EEB" w:rsidP="00B53EEB">
      <w:pPr>
        <w:kinsoku w:val="0"/>
        <w:overflowPunct w:val="0"/>
        <w:autoSpaceDE w:val="0"/>
        <w:autoSpaceDN w:val="0"/>
        <w:adjustRightInd w:val="0"/>
        <w:rPr>
          <w:rFonts w:ascii="Arial" w:hAnsi="Arial" w:cs="Arial"/>
          <w:i/>
          <w:iCs/>
          <w:sz w:val="20"/>
          <w:szCs w:val="20"/>
        </w:rPr>
      </w:pPr>
    </w:p>
    <w:p w14:paraId="24033816" w14:textId="77777777" w:rsidR="00B53EEB" w:rsidRDefault="00B53EEB" w:rsidP="00B53EEB">
      <w:pPr>
        <w:kinsoku w:val="0"/>
        <w:overflowPunct w:val="0"/>
        <w:autoSpaceDE w:val="0"/>
        <w:autoSpaceDN w:val="0"/>
        <w:adjustRightInd w:val="0"/>
        <w:spacing w:line="366" w:lineRule="exact"/>
        <w:ind w:left="200"/>
        <w:outlineLvl w:val="0"/>
        <w:rPr>
          <w:rFonts w:ascii="Arial" w:hAnsi="Arial" w:cs="Arial"/>
          <w:b/>
          <w:bCs/>
          <w:sz w:val="32"/>
          <w:szCs w:val="32"/>
        </w:rPr>
      </w:pPr>
    </w:p>
    <w:p w14:paraId="744188C0" w14:textId="77777777" w:rsidR="00B53EEB" w:rsidRPr="00B53EEB" w:rsidRDefault="00B53EEB" w:rsidP="00B53EEB">
      <w:pPr>
        <w:kinsoku w:val="0"/>
        <w:overflowPunct w:val="0"/>
        <w:autoSpaceDE w:val="0"/>
        <w:autoSpaceDN w:val="0"/>
        <w:adjustRightInd w:val="0"/>
        <w:spacing w:line="366" w:lineRule="exact"/>
        <w:ind w:left="200"/>
        <w:outlineLvl w:val="0"/>
        <w:rPr>
          <w:rFonts w:ascii="Arial" w:hAnsi="Arial" w:cs="Arial"/>
          <w:b/>
          <w:bCs/>
          <w:sz w:val="32"/>
          <w:szCs w:val="32"/>
        </w:rPr>
      </w:pPr>
      <w:r w:rsidRPr="00B53EEB">
        <w:rPr>
          <w:rFonts w:ascii="Arial" w:hAnsi="Arial" w:cs="Arial"/>
          <w:b/>
          <w:bCs/>
          <w:sz w:val="32"/>
          <w:szCs w:val="32"/>
        </w:rPr>
        <w:t>Grievance Policy Changes</w:t>
      </w:r>
      <w:r w:rsidRPr="00B53EEB">
        <w:rPr>
          <w:rFonts w:ascii="Arial" w:hAnsi="Arial" w:cs="Arial"/>
          <w:b/>
          <w:bCs/>
          <w:spacing w:val="-69"/>
          <w:sz w:val="32"/>
          <w:szCs w:val="32"/>
        </w:rPr>
        <w:t xml:space="preserve"> </w:t>
      </w:r>
      <w:r w:rsidRPr="00B53EEB">
        <w:rPr>
          <w:rFonts w:ascii="Arial" w:hAnsi="Arial" w:cs="Arial"/>
          <w:b/>
          <w:bCs/>
          <w:sz w:val="32"/>
          <w:szCs w:val="32"/>
        </w:rPr>
        <w:t>Overview</w:t>
      </w:r>
    </w:p>
    <w:p w14:paraId="112833F3" w14:textId="77777777" w:rsidR="00B53EEB" w:rsidRPr="00B53EEB" w:rsidRDefault="00B53EEB" w:rsidP="00B53EEB">
      <w:pPr>
        <w:kinsoku w:val="0"/>
        <w:overflowPunct w:val="0"/>
        <w:autoSpaceDE w:val="0"/>
        <w:autoSpaceDN w:val="0"/>
        <w:adjustRightInd w:val="0"/>
        <w:spacing w:before="24" w:after="35"/>
        <w:ind w:left="200"/>
        <w:outlineLvl w:val="1"/>
        <w:rPr>
          <w:rFonts w:ascii="Arial" w:hAnsi="Arial" w:cs="Arial"/>
          <w:b/>
          <w:bCs/>
        </w:rPr>
      </w:pPr>
      <w:r w:rsidRPr="00B53EEB">
        <w:rPr>
          <w:rFonts w:ascii="Arial" w:hAnsi="Arial" w:cs="Arial"/>
          <w:b/>
          <w:bCs/>
        </w:rPr>
        <w:t>Most Recent Policy</w:t>
      </w:r>
      <w:r w:rsidRPr="00B53EEB">
        <w:rPr>
          <w:rFonts w:ascii="Arial" w:hAnsi="Arial" w:cs="Arial"/>
          <w:b/>
          <w:bCs/>
          <w:spacing w:val="-52"/>
        </w:rPr>
        <w:t xml:space="preserve"> </w:t>
      </w:r>
      <w:r w:rsidRPr="00B53EEB">
        <w:rPr>
          <w:rFonts w:ascii="Arial" w:hAnsi="Arial" w:cs="Arial"/>
          <w:b/>
          <w:bCs/>
        </w:rPr>
        <w:t>Changes:</w:t>
      </w:r>
    </w:p>
    <w:p w14:paraId="4E5DB10A" w14:textId="301C98C2" w:rsidR="00B53EEB" w:rsidRPr="00B53EEB" w:rsidRDefault="00B53EEB" w:rsidP="00B53EEB">
      <w:pPr>
        <w:kinsoku w:val="0"/>
        <w:overflowPunct w:val="0"/>
        <w:autoSpaceDE w:val="0"/>
        <w:autoSpaceDN w:val="0"/>
        <w:adjustRightInd w:val="0"/>
        <w:spacing w:line="30" w:lineRule="exact"/>
        <w:ind w:left="156"/>
        <w:rPr>
          <w:rFonts w:ascii="Arial" w:hAnsi="Arial" w:cs="Arial"/>
          <w:position w:val="-1"/>
          <w:sz w:val="3"/>
          <w:szCs w:val="3"/>
        </w:rPr>
      </w:pPr>
      <w:r w:rsidRPr="00B53EEB">
        <w:rPr>
          <w:rFonts w:ascii="Arial" w:hAnsi="Arial" w:cs="Arial"/>
          <w:noProof/>
          <w:position w:val="-1"/>
          <w:sz w:val="3"/>
          <w:szCs w:val="3"/>
        </w:rPr>
        <mc:AlternateContent>
          <mc:Choice Requires="wpg">
            <w:drawing>
              <wp:inline distT="0" distB="0" distL="0" distR="0" wp14:anchorId="7DA59605" wp14:editId="5C4076DB">
                <wp:extent cx="6894830" cy="1841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8415"/>
                          <a:chOff x="0" y="0"/>
                          <a:chExt cx="10858" cy="29"/>
                        </a:xfrm>
                      </wpg:grpSpPr>
                      <wps:wsp>
                        <wps:cNvPr id="24" name="Freeform 3"/>
                        <wps:cNvSpPr>
                          <a:spLocks/>
                        </wps:cNvSpPr>
                        <wps:spPr bwMode="auto">
                          <a:xfrm>
                            <a:off x="0" y="14"/>
                            <a:ext cx="10858" cy="20"/>
                          </a:xfrm>
                          <a:custGeom>
                            <a:avLst/>
                            <a:gdLst>
                              <a:gd name="T0" fmla="*/ 0 w 10858"/>
                              <a:gd name="T1" fmla="*/ 0 h 20"/>
                              <a:gd name="T2" fmla="*/ 10857 w 10858"/>
                              <a:gd name="T3" fmla="*/ 0 h 20"/>
                            </a:gdLst>
                            <a:ahLst/>
                            <a:cxnLst>
                              <a:cxn ang="0">
                                <a:pos x="T0" y="T1"/>
                              </a:cxn>
                              <a:cxn ang="0">
                                <a:pos x="T2" y="T3"/>
                              </a:cxn>
                            </a:cxnLst>
                            <a:rect l="0" t="0" r="r" b="b"/>
                            <a:pathLst>
                              <a:path w="10858" h="20">
                                <a:moveTo>
                                  <a:pt x="0" y="0"/>
                                </a:moveTo>
                                <a:lnTo>
                                  <a:pt x="10857"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25594C0" id="Group 23" o:spid="_x0000_s1026" style="width:542.9pt;height:1.45pt;mso-position-horizontal-relative:char;mso-position-vertical-relative:line" coordsize="10858,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">
                <v:shape id="Freeform 3" o:spid="_x0000_s1027" style="position:absolute;top:14;width:10858;height:20;visibility:visible;mso-wrap-style:square;v-text-anchor:top" coordsize="10858,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" path="m,l10857,e" filled="f" strokeweight="1.44pt">
                  <v:path arrowok="t" o:connecttype="custom" o:connectlocs="0,0;10857,0" o:connectangles="0,0"/>
                </v:shape>
                <w10:anchorlock/>
              </v:group>
            </w:pict>
          </mc:Fallback>
        </mc:AlternateContent>
      </w:r>
    </w:p>
    <w:p w14:paraId="7B5DBC93" w14:textId="77777777" w:rsidR="00B53EEB" w:rsidRPr="00B53EEB" w:rsidRDefault="00B53EEB" w:rsidP="00B53EEB">
      <w:pPr>
        <w:kinsoku w:val="0"/>
        <w:overflowPunct w:val="0"/>
        <w:autoSpaceDE w:val="0"/>
        <w:autoSpaceDN w:val="0"/>
        <w:adjustRightInd w:val="0"/>
        <w:spacing w:before="7"/>
        <w:rPr>
          <w:rFonts w:ascii="Arial" w:hAnsi="Arial" w:cs="Arial"/>
          <w:b/>
          <w:bCs/>
        </w:rPr>
      </w:pPr>
    </w:p>
    <w:tbl>
      <w:tblPr>
        <w:tblW w:w="0" w:type="auto"/>
        <w:tblInd w:w="150" w:type="dxa"/>
        <w:tblLayout w:type="fixed"/>
        <w:tblCellMar>
          <w:left w:w="0" w:type="dxa"/>
          <w:right w:w="0" w:type="dxa"/>
        </w:tblCellMar>
        <w:tblLook w:val="0000" w:firstRow="0" w:lastRow="0" w:firstColumn="0" w:lastColumn="0" w:noHBand="0" w:noVBand="0"/>
      </w:tblPr>
      <w:tblGrid>
        <w:gridCol w:w="2864"/>
        <w:gridCol w:w="1024"/>
      </w:tblGrid>
      <w:tr w:rsidR="00B53EEB" w:rsidRPr="00B53EEB" w14:paraId="17BE4FA7" w14:textId="77777777">
        <w:tblPrEx>
          <w:tblCellMar>
            <w:top w:w="0" w:type="dxa"/>
            <w:left w:w="0" w:type="dxa"/>
            <w:bottom w:w="0" w:type="dxa"/>
            <w:right w:w="0" w:type="dxa"/>
          </w:tblCellMar>
        </w:tblPrEx>
        <w:trPr>
          <w:trHeight w:val="240"/>
        </w:trPr>
        <w:tc>
          <w:tcPr>
            <w:tcW w:w="2864" w:type="dxa"/>
            <w:tcBorders>
              <w:top w:val="none" w:sz="6" w:space="0" w:color="auto"/>
              <w:left w:val="none" w:sz="6" w:space="0" w:color="auto"/>
              <w:bottom w:val="none" w:sz="6" w:space="0" w:color="auto"/>
              <w:right w:val="none" w:sz="6" w:space="0" w:color="auto"/>
            </w:tcBorders>
          </w:tcPr>
          <w:p w14:paraId="56183B7A" w14:textId="77777777" w:rsidR="00B53EEB" w:rsidRPr="00B53EEB" w:rsidRDefault="00B53EEB" w:rsidP="00B53EEB">
            <w:pPr>
              <w:kinsoku w:val="0"/>
              <w:overflowPunct w:val="0"/>
              <w:autoSpaceDE w:val="0"/>
              <w:autoSpaceDN w:val="0"/>
              <w:adjustRightInd w:val="0"/>
              <w:spacing w:line="191" w:lineRule="exact"/>
              <w:ind w:left="50"/>
              <w:rPr>
                <w:rFonts w:ascii="Arial" w:hAnsi="Arial" w:cs="Arial"/>
                <w:b/>
                <w:bCs/>
                <w:sz w:val="20"/>
                <w:szCs w:val="20"/>
              </w:rPr>
            </w:pPr>
            <w:r w:rsidRPr="00B53EEB">
              <w:rPr>
                <w:rFonts w:ascii="Arial" w:hAnsi="Arial" w:cs="Arial"/>
                <w:b/>
                <w:bCs/>
                <w:sz w:val="20"/>
                <w:szCs w:val="20"/>
              </w:rPr>
              <w:t>Board Approval:</w:t>
            </w:r>
          </w:p>
        </w:tc>
        <w:tc>
          <w:tcPr>
            <w:tcW w:w="1024" w:type="dxa"/>
            <w:tcBorders>
              <w:top w:val="none" w:sz="6" w:space="0" w:color="auto"/>
              <w:left w:val="none" w:sz="6" w:space="0" w:color="auto"/>
              <w:bottom w:val="none" w:sz="6" w:space="0" w:color="auto"/>
              <w:right w:val="none" w:sz="6" w:space="0" w:color="auto"/>
            </w:tcBorders>
          </w:tcPr>
          <w:p w14:paraId="7AAE9CB2" w14:textId="77777777" w:rsidR="00B53EEB" w:rsidRPr="00B53EEB" w:rsidRDefault="00B53EEB" w:rsidP="00B53EEB">
            <w:pPr>
              <w:kinsoku w:val="0"/>
              <w:overflowPunct w:val="0"/>
              <w:autoSpaceDE w:val="0"/>
              <w:autoSpaceDN w:val="0"/>
              <w:adjustRightInd w:val="0"/>
              <w:spacing w:line="191" w:lineRule="exact"/>
              <w:ind w:left="44" w:right="33"/>
              <w:jc w:val="center"/>
              <w:rPr>
                <w:rFonts w:ascii="Arial" w:hAnsi="Arial" w:cs="Arial"/>
                <w:w w:val="90"/>
                <w:sz w:val="20"/>
                <w:szCs w:val="20"/>
              </w:rPr>
            </w:pPr>
            <w:r w:rsidRPr="00E8495D">
              <w:rPr>
                <w:rFonts w:ascii="Arial" w:hAnsi="Arial" w:cs="Arial"/>
                <w:w w:val="90"/>
                <w:sz w:val="20"/>
                <w:szCs w:val="20"/>
                <w:highlight w:val="yellow"/>
              </w:rPr>
              <w:t>10/20/2016</w:t>
            </w:r>
          </w:p>
        </w:tc>
      </w:tr>
      <w:tr w:rsidR="00B53EEB" w:rsidRPr="00B53EEB" w14:paraId="13A1DF26" w14:textId="77777777">
        <w:tblPrEx>
          <w:tblCellMar>
            <w:top w:w="0" w:type="dxa"/>
            <w:left w:w="0" w:type="dxa"/>
            <w:bottom w:w="0" w:type="dxa"/>
            <w:right w:w="0" w:type="dxa"/>
          </w:tblCellMar>
        </w:tblPrEx>
        <w:trPr>
          <w:trHeight w:val="280"/>
        </w:trPr>
        <w:tc>
          <w:tcPr>
            <w:tcW w:w="2864" w:type="dxa"/>
            <w:tcBorders>
              <w:top w:val="none" w:sz="6" w:space="0" w:color="auto"/>
              <w:left w:val="none" w:sz="6" w:space="0" w:color="auto"/>
              <w:bottom w:val="none" w:sz="6" w:space="0" w:color="auto"/>
              <w:right w:val="none" w:sz="6" w:space="0" w:color="auto"/>
            </w:tcBorders>
          </w:tcPr>
          <w:p w14:paraId="7B027E39" w14:textId="77777777" w:rsidR="00B53EEB" w:rsidRPr="00B53EEB" w:rsidRDefault="00B53EEB" w:rsidP="00B53EEB">
            <w:pPr>
              <w:kinsoku w:val="0"/>
              <w:overflowPunct w:val="0"/>
              <w:autoSpaceDE w:val="0"/>
              <w:autoSpaceDN w:val="0"/>
              <w:adjustRightInd w:val="0"/>
              <w:spacing w:before="1"/>
              <w:ind w:left="50"/>
              <w:rPr>
                <w:rFonts w:ascii="Arial" w:hAnsi="Arial" w:cs="Arial"/>
                <w:b/>
                <w:bCs/>
                <w:w w:val="95"/>
                <w:sz w:val="20"/>
                <w:szCs w:val="20"/>
              </w:rPr>
            </w:pPr>
            <w:r w:rsidRPr="00B53EEB">
              <w:rPr>
                <w:rFonts w:ascii="Arial" w:hAnsi="Arial" w:cs="Arial"/>
                <w:b/>
                <w:bCs/>
                <w:w w:val="95"/>
                <w:sz w:val="20"/>
                <w:szCs w:val="20"/>
              </w:rPr>
              <w:t>Executive</w:t>
            </w:r>
            <w:r w:rsidRPr="00B53EEB">
              <w:rPr>
                <w:rFonts w:ascii="Arial" w:hAnsi="Arial" w:cs="Arial"/>
                <w:b/>
                <w:bCs/>
                <w:spacing w:val="-39"/>
                <w:w w:val="95"/>
                <w:sz w:val="20"/>
                <w:szCs w:val="20"/>
              </w:rPr>
              <w:t xml:space="preserve"> </w:t>
            </w:r>
            <w:r w:rsidRPr="00B53EEB">
              <w:rPr>
                <w:rFonts w:ascii="Arial" w:hAnsi="Arial" w:cs="Arial"/>
                <w:b/>
                <w:bCs/>
                <w:w w:val="95"/>
                <w:sz w:val="20"/>
                <w:szCs w:val="20"/>
              </w:rPr>
              <w:t>Committee</w:t>
            </w:r>
            <w:r w:rsidRPr="00B53EEB">
              <w:rPr>
                <w:rFonts w:ascii="Arial" w:hAnsi="Arial" w:cs="Arial"/>
                <w:b/>
                <w:bCs/>
                <w:spacing w:val="-38"/>
                <w:w w:val="95"/>
                <w:sz w:val="20"/>
                <w:szCs w:val="20"/>
              </w:rPr>
              <w:t xml:space="preserve"> </w:t>
            </w:r>
            <w:r w:rsidRPr="00B53EEB">
              <w:rPr>
                <w:rFonts w:ascii="Arial" w:hAnsi="Arial" w:cs="Arial"/>
                <w:b/>
                <w:bCs/>
                <w:w w:val="95"/>
                <w:sz w:val="20"/>
                <w:szCs w:val="20"/>
              </w:rPr>
              <w:t>Approval:</w:t>
            </w:r>
          </w:p>
        </w:tc>
        <w:tc>
          <w:tcPr>
            <w:tcW w:w="1024" w:type="dxa"/>
            <w:tcBorders>
              <w:top w:val="none" w:sz="6" w:space="0" w:color="auto"/>
              <w:left w:val="none" w:sz="6" w:space="0" w:color="auto"/>
              <w:bottom w:val="none" w:sz="6" w:space="0" w:color="auto"/>
              <w:right w:val="none" w:sz="6" w:space="0" w:color="auto"/>
            </w:tcBorders>
          </w:tcPr>
          <w:p w14:paraId="29B158A1" w14:textId="77777777" w:rsidR="00B53EEB" w:rsidRPr="00B53EEB" w:rsidRDefault="00B53EEB" w:rsidP="00B53EEB">
            <w:pPr>
              <w:kinsoku w:val="0"/>
              <w:overflowPunct w:val="0"/>
              <w:autoSpaceDE w:val="0"/>
              <w:autoSpaceDN w:val="0"/>
              <w:adjustRightInd w:val="0"/>
              <w:spacing w:before="1"/>
              <w:ind w:left="47" w:right="31"/>
              <w:jc w:val="center"/>
              <w:rPr>
                <w:rFonts w:ascii="Arial" w:hAnsi="Arial" w:cs="Arial"/>
                <w:w w:val="90"/>
                <w:sz w:val="20"/>
                <w:szCs w:val="20"/>
              </w:rPr>
            </w:pPr>
            <w:r w:rsidRPr="00E8495D">
              <w:rPr>
                <w:rFonts w:ascii="Arial" w:hAnsi="Arial" w:cs="Arial"/>
                <w:w w:val="90"/>
                <w:sz w:val="20"/>
                <w:szCs w:val="20"/>
                <w:highlight w:val="yellow"/>
              </w:rPr>
              <w:t>10/06/2016</w:t>
            </w:r>
          </w:p>
        </w:tc>
      </w:tr>
      <w:tr w:rsidR="00B53EEB" w:rsidRPr="00B53EEB" w14:paraId="1C946356" w14:textId="77777777">
        <w:tblPrEx>
          <w:tblCellMar>
            <w:top w:w="0" w:type="dxa"/>
            <w:left w:w="0" w:type="dxa"/>
            <w:bottom w:w="0" w:type="dxa"/>
            <w:right w:w="0" w:type="dxa"/>
          </w:tblCellMar>
        </w:tblPrEx>
        <w:trPr>
          <w:trHeight w:val="240"/>
        </w:trPr>
        <w:tc>
          <w:tcPr>
            <w:tcW w:w="2864" w:type="dxa"/>
            <w:tcBorders>
              <w:top w:val="none" w:sz="6" w:space="0" w:color="auto"/>
              <w:left w:val="none" w:sz="6" w:space="0" w:color="auto"/>
              <w:bottom w:val="none" w:sz="6" w:space="0" w:color="auto"/>
              <w:right w:val="none" w:sz="6" w:space="0" w:color="auto"/>
            </w:tcBorders>
          </w:tcPr>
          <w:p w14:paraId="43FA734C" w14:textId="77777777" w:rsidR="00B53EEB" w:rsidRPr="00B53EEB" w:rsidRDefault="00B53EEB" w:rsidP="00B53EEB">
            <w:pPr>
              <w:kinsoku w:val="0"/>
              <w:overflowPunct w:val="0"/>
              <w:autoSpaceDE w:val="0"/>
              <w:autoSpaceDN w:val="0"/>
              <w:adjustRightInd w:val="0"/>
              <w:spacing w:before="1" w:line="219" w:lineRule="exact"/>
              <w:ind w:left="50"/>
              <w:rPr>
                <w:rFonts w:ascii="Arial" w:hAnsi="Arial" w:cs="Arial"/>
                <w:b/>
                <w:bCs/>
                <w:w w:val="95"/>
                <w:sz w:val="20"/>
                <w:szCs w:val="20"/>
              </w:rPr>
            </w:pPr>
            <w:r w:rsidRPr="00B53EEB">
              <w:rPr>
                <w:rFonts w:ascii="Arial" w:hAnsi="Arial" w:cs="Arial"/>
                <w:b/>
                <w:bCs/>
                <w:w w:val="95"/>
                <w:sz w:val="20"/>
                <w:szCs w:val="20"/>
              </w:rPr>
              <w:t>Oversight</w:t>
            </w:r>
            <w:r w:rsidRPr="00B53EEB">
              <w:rPr>
                <w:rFonts w:ascii="Arial" w:hAnsi="Arial" w:cs="Arial"/>
                <w:b/>
                <w:bCs/>
                <w:spacing w:val="-39"/>
                <w:w w:val="95"/>
                <w:sz w:val="20"/>
                <w:szCs w:val="20"/>
              </w:rPr>
              <w:t xml:space="preserve"> </w:t>
            </w:r>
            <w:r w:rsidRPr="00B53EEB">
              <w:rPr>
                <w:rFonts w:ascii="Arial" w:hAnsi="Arial" w:cs="Arial"/>
                <w:b/>
                <w:bCs/>
                <w:w w:val="95"/>
                <w:sz w:val="20"/>
                <w:szCs w:val="20"/>
              </w:rPr>
              <w:t>Committee</w:t>
            </w:r>
            <w:r w:rsidRPr="00B53EEB">
              <w:rPr>
                <w:rFonts w:ascii="Arial" w:hAnsi="Arial" w:cs="Arial"/>
                <w:b/>
                <w:bCs/>
                <w:spacing w:val="-37"/>
                <w:w w:val="95"/>
                <w:sz w:val="20"/>
                <w:szCs w:val="20"/>
              </w:rPr>
              <w:t xml:space="preserve"> </w:t>
            </w:r>
            <w:r w:rsidRPr="00B53EEB">
              <w:rPr>
                <w:rFonts w:ascii="Arial" w:hAnsi="Arial" w:cs="Arial"/>
                <w:b/>
                <w:bCs/>
                <w:w w:val="95"/>
                <w:sz w:val="20"/>
                <w:szCs w:val="20"/>
              </w:rPr>
              <w:t>Approval:</w:t>
            </w:r>
          </w:p>
        </w:tc>
        <w:tc>
          <w:tcPr>
            <w:tcW w:w="1024" w:type="dxa"/>
            <w:tcBorders>
              <w:top w:val="none" w:sz="6" w:space="0" w:color="auto"/>
              <w:left w:val="none" w:sz="6" w:space="0" w:color="auto"/>
              <w:bottom w:val="none" w:sz="6" w:space="0" w:color="auto"/>
              <w:right w:val="none" w:sz="6" w:space="0" w:color="auto"/>
            </w:tcBorders>
          </w:tcPr>
          <w:p w14:paraId="7A25F0D0" w14:textId="77777777" w:rsidR="00B53EEB" w:rsidRPr="00B53EEB" w:rsidRDefault="00B53EEB" w:rsidP="00B53EEB">
            <w:pPr>
              <w:kinsoku w:val="0"/>
              <w:overflowPunct w:val="0"/>
              <w:autoSpaceDE w:val="0"/>
              <w:autoSpaceDN w:val="0"/>
              <w:adjustRightInd w:val="0"/>
              <w:spacing w:before="1" w:line="219" w:lineRule="exact"/>
              <w:ind w:left="44" w:right="33"/>
              <w:jc w:val="center"/>
              <w:rPr>
                <w:rFonts w:ascii="Arial" w:hAnsi="Arial" w:cs="Arial"/>
                <w:w w:val="90"/>
                <w:sz w:val="20"/>
                <w:szCs w:val="20"/>
              </w:rPr>
            </w:pPr>
            <w:r w:rsidRPr="00E8495D">
              <w:rPr>
                <w:rFonts w:ascii="Arial" w:hAnsi="Arial" w:cs="Arial"/>
                <w:w w:val="90"/>
                <w:sz w:val="20"/>
                <w:szCs w:val="20"/>
                <w:highlight w:val="yellow"/>
              </w:rPr>
              <w:t>09/26/2017</w:t>
            </w:r>
          </w:p>
        </w:tc>
      </w:tr>
    </w:tbl>
    <w:p w14:paraId="03B392D1" w14:textId="77777777" w:rsidR="00B53EEB" w:rsidRPr="00B53EEB" w:rsidRDefault="00B53EEB" w:rsidP="00B53EEB">
      <w:pPr>
        <w:kinsoku w:val="0"/>
        <w:overflowPunct w:val="0"/>
        <w:autoSpaceDE w:val="0"/>
        <w:autoSpaceDN w:val="0"/>
        <w:adjustRightInd w:val="0"/>
        <w:spacing w:before="1"/>
        <w:rPr>
          <w:rFonts w:ascii="Arial" w:hAnsi="Arial" w:cs="Arial"/>
          <w:b/>
          <w:bCs/>
          <w:sz w:val="28"/>
          <w:szCs w:val="28"/>
        </w:rPr>
      </w:pPr>
    </w:p>
    <w:p w14:paraId="1B1414B9" w14:textId="77777777" w:rsidR="00B53EEB" w:rsidRPr="00B53EEB" w:rsidRDefault="00B53EEB" w:rsidP="00B53EEB">
      <w:pPr>
        <w:kinsoku w:val="0"/>
        <w:overflowPunct w:val="0"/>
        <w:autoSpaceDE w:val="0"/>
        <w:autoSpaceDN w:val="0"/>
        <w:adjustRightInd w:val="0"/>
        <w:spacing w:line="254" w:lineRule="auto"/>
        <w:ind w:left="199" w:right="929"/>
        <w:rPr>
          <w:rFonts w:ascii="Arial" w:hAnsi="Arial" w:cs="Arial"/>
          <w:sz w:val="20"/>
          <w:szCs w:val="20"/>
        </w:rPr>
      </w:pPr>
      <w:r w:rsidRPr="00B53EEB">
        <w:rPr>
          <w:rFonts w:ascii="Arial" w:hAnsi="Arial" w:cs="Arial"/>
          <w:b/>
          <w:bCs/>
          <w:sz w:val="20"/>
          <w:szCs w:val="20"/>
        </w:rPr>
        <w:t xml:space="preserve">Reason: </w:t>
      </w:r>
      <w:r w:rsidRPr="00B53EEB">
        <w:rPr>
          <w:rFonts w:ascii="Arial" w:hAnsi="Arial" w:cs="Arial"/>
          <w:sz w:val="20"/>
          <w:szCs w:val="20"/>
        </w:rPr>
        <w:t>This policy was created to communicate the Workforce Innovation &amp; Opportunity Act grievance process created for the local workforce area.</w:t>
      </w:r>
    </w:p>
    <w:p w14:paraId="6C6BCAE8" w14:textId="77777777" w:rsidR="00B53EEB" w:rsidRPr="00B53EEB" w:rsidRDefault="00B53EEB" w:rsidP="00B53EEB">
      <w:pPr>
        <w:kinsoku w:val="0"/>
        <w:overflowPunct w:val="0"/>
        <w:autoSpaceDE w:val="0"/>
        <w:autoSpaceDN w:val="0"/>
        <w:adjustRightInd w:val="0"/>
        <w:rPr>
          <w:rFonts w:ascii="Arial" w:hAnsi="Arial" w:cs="Arial"/>
          <w:sz w:val="20"/>
          <w:szCs w:val="20"/>
        </w:rPr>
      </w:pPr>
    </w:p>
    <w:p w14:paraId="7E540DFB" w14:textId="77777777" w:rsidR="00B53EEB" w:rsidRPr="00B53EEB" w:rsidRDefault="00B53EEB" w:rsidP="00B53EEB">
      <w:pPr>
        <w:kinsoku w:val="0"/>
        <w:overflowPunct w:val="0"/>
        <w:autoSpaceDE w:val="0"/>
        <w:autoSpaceDN w:val="0"/>
        <w:adjustRightInd w:val="0"/>
        <w:rPr>
          <w:rFonts w:ascii="Arial" w:hAnsi="Arial" w:cs="Arial"/>
          <w:sz w:val="12"/>
          <w:szCs w:val="12"/>
        </w:rPr>
      </w:pPr>
    </w:p>
    <w:p w14:paraId="79A93F01" w14:textId="186F1F5F" w:rsidR="00B53EEB" w:rsidRPr="00B53EEB" w:rsidRDefault="00B53EEB" w:rsidP="00B53EEB">
      <w:pPr>
        <w:kinsoku w:val="0"/>
        <w:overflowPunct w:val="0"/>
        <w:autoSpaceDE w:val="0"/>
        <w:autoSpaceDN w:val="0"/>
        <w:adjustRightInd w:val="0"/>
        <w:spacing w:line="30" w:lineRule="exact"/>
        <w:ind w:left="156"/>
        <w:rPr>
          <w:rFonts w:ascii="Arial" w:hAnsi="Arial" w:cs="Arial"/>
          <w:position w:val="-1"/>
          <w:sz w:val="3"/>
          <w:szCs w:val="3"/>
        </w:rPr>
      </w:pPr>
    </w:p>
    <w:p w14:paraId="6CE30E0F" w14:textId="7A13378E" w:rsidR="00B53EEB" w:rsidRDefault="00B53EEB" w:rsidP="00B53EEB">
      <w:pPr>
        <w:kinsoku w:val="0"/>
        <w:overflowPunct w:val="0"/>
        <w:autoSpaceDE w:val="0"/>
        <w:autoSpaceDN w:val="0"/>
        <w:adjustRightInd w:val="0"/>
        <w:rPr>
          <w:rFonts w:ascii="Arial" w:hAnsi="Arial" w:cs="Arial"/>
          <w:sz w:val="20"/>
          <w:szCs w:val="20"/>
        </w:rPr>
      </w:pPr>
    </w:p>
    <w:p w14:paraId="4E473DB1" w14:textId="1C3E75A7" w:rsidR="00B53EEB" w:rsidRDefault="00B53EEB" w:rsidP="00B53EEB">
      <w:pPr>
        <w:kinsoku w:val="0"/>
        <w:overflowPunct w:val="0"/>
        <w:autoSpaceDE w:val="0"/>
        <w:autoSpaceDN w:val="0"/>
        <w:adjustRightInd w:val="0"/>
        <w:rPr>
          <w:rFonts w:ascii="Arial" w:hAnsi="Arial" w:cs="Arial"/>
          <w:sz w:val="20"/>
          <w:szCs w:val="20"/>
        </w:rPr>
      </w:pPr>
    </w:p>
    <w:p w14:paraId="233436BA" w14:textId="252433BF" w:rsidR="00B53EEB" w:rsidRDefault="00B53EEB" w:rsidP="00B53EEB">
      <w:pPr>
        <w:kinsoku w:val="0"/>
        <w:overflowPunct w:val="0"/>
        <w:autoSpaceDE w:val="0"/>
        <w:autoSpaceDN w:val="0"/>
        <w:adjustRightInd w:val="0"/>
        <w:rPr>
          <w:rFonts w:ascii="Arial" w:hAnsi="Arial" w:cs="Arial"/>
          <w:sz w:val="20"/>
          <w:szCs w:val="20"/>
        </w:rPr>
      </w:pPr>
    </w:p>
    <w:p w14:paraId="78E1E65F" w14:textId="0D4FCF5D" w:rsidR="00B53EEB" w:rsidRDefault="00B53EEB" w:rsidP="00B53EEB">
      <w:pPr>
        <w:kinsoku w:val="0"/>
        <w:overflowPunct w:val="0"/>
        <w:autoSpaceDE w:val="0"/>
        <w:autoSpaceDN w:val="0"/>
        <w:adjustRightInd w:val="0"/>
        <w:rPr>
          <w:rFonts w:ascii="Arial" w:hAnsi="Arial" w:cs="Arial"/>
          <w:sz w:val="20"/>
          <w:szCs w:val="20"/>
        </w:rPr>
      </w:pPr>
    </w:p>
    <w:p w14:paraId="49D2D835" w14:textId="38BD56A6" w:rsidR="00B53EEB" w:rsidRDefault="00B53EEB" w:rsidP="00B53EEB">
      <w:pPr>
        <w:kinsoku w:val="0"/>
        <w:overflowPunct w:val="0"/>
        <w:autoSpaceDE w:val="0"/>
        <w:autoSpaceDN w:val="0"/>
        <w:adjustRightInd w:val="0"/>
        <w:rPr>
          <w:rFonts w:ascii="Arial" w:hAnsi="Arial" w:cs="Arial"/>
          <w:sz w:val="20"/>
          <w:szCs w:val="20"/>
        </w:rPr>
      </w:pPr>
    </w:p>
    <w:p w14:paraId="52B1FFA3" w14:textId="11A8E82F" w:rsidR="00B53EEB" w:rsidRDefault="00B53EEB" w:rsidP="00B53EEB">
      <w:pPr>
        <w:kinsoku w:val="0"/>
        <w:overflowPunct w:val="0"/>
        <w:autoSpaceDE w:val="0"/>
        <w:autoSpaceDN w:val="0"/>
        <w:adjustRightInd w:val="0"/>
        <w:rPr>
          <w:rFonts w:ascii="Arial" w:hAnsi="Arial" w:cs="Arial"/>
          <w:sz w:val="20"/>
          <w:szCs w:val="20"/>
        </w:rPr>
      </w:pPr>
    </w:p>
    <w:p w14:paraId="17E00FFE" w14:textId="09D2509A" w:rsidR="00B53EEB" w:rsidRDefault="00B53EEB" w:rsidP="00B53EEB">
      <w:pPr>
        <w:kinsoku w:val="0"/>
        <w:overflowPunct w:val="0"/>
        <w:autoSpaceDE w:val="0"/>
        <w:autoSpaceDN w:val="0"/>
        <w:adjustRightInd w:val="0"/>
        <w:rPr>
          <w:rFonts w:ascii="Arial" w:hAnsi="Arial" w:cs="Arial"/>
          <w:sz w:val="20"/>
          <w:szCs w:val="20"/>
        </w:rPr>
      </w:pPr>
    </w:p>
    <w:p w14:paraId="646AE8CD" w14:textId="7471FDE6" w:rsidR="00B53EEB" w:rsidRDefault="00B53EEB" w:rsidP="00B53EEB">
      <w:pPr>
        <w:kinsoku w:val="0"/>
        <w:overflowPunct w:val="0"/>
        <w:autoSpaceDE w:val="0"/>
        <w:autoSpaceDN w:val="0"/>
        <w:adjustRightInd w:val="0"/>
        <w:rPr>
          <w:rFonts w:ascii="Arial" w:hAnsi="Arial" w:cs="Arial"/>
          <w:sz w:val="20"/>
          <w:szCs w:val="20"/>
        </w:rPr>
      </w:pPr>
    </w:p>
    <w:p w14:paraId="5426634E" w14:textId="5FBC7FD3" w:rsidR="00B53EEB" w:rsidRDefault="00B53EEB" w:rsidP="00B53EEB">
      <w:pPr>
        <w:kinsoku w:val="0"/>
        <w:overflowPunct w:val="0"/>
        <w:autoSpaceDE w:val="0"/>
        <w:autoSpaceDN w:val="0"/>
        <w:adjustRightInd w:val="0"/>
        <w:rPr>
          <w:rFonts w:ascii="Arial" w:hAnsi="Arial" w:cs="Arial"/>
          <w:sz w:val="20"/>
          <w:szCs w:val="20"/>
        </w:rPr>
      </w:pPr>
    </w:p>
    <w:p w14:paraId="5D80AF59" w14:textId="2CD3C02D" w:rsidR="00B53EEB" w:rsidRDefault="00B53EEB" w:rsidP="00B53EEB">
      <w:pPr>
        <w:kinsoku w:val="0"/>
        <w:overflowPunct w:val="0"/>
        <w:autoSpaceDE w:val="0"/>
        <w:autoSpaceDN w:val="0"/>
        <w:adjustRightInd w:val="0"/>
        <w:rPr>
          <w:rFonts w:ascii="Arial" w:hAnsi="Arial" w:cs="Arial"/>
          <w:sz w:val="20"/>
          <w:szCs w:val="20"/>
        </w:rPr>
      </w:pPr>
    </w:p>
    <w:p w14:paraId="528045D4" w14:textId="1E03BACC" w:rsidR="00B53EEB" w:rsidRDefault="00B53EEB" w:rsidP="00B53EEB">
      <w:pPr>
        <w:kinsoku w:val="0"/>
        <w:overflowPunct w:val="0"/>
        <w:autoSpaceDE w:val="0"/>
        <w:autoSpaceDN w:val="0"/>
        <w:adjustRightInd w:val="0"/>
        <w:rPr>
          <w:rFonts w:ascii="Arial" w:hAnsi="Arial" w:cs="Arial"/>
          <w:sz w:val="20"/>
          <w:szCs w:val="20"/>
        </w:rPr>
      </w:pPr>
    </w:p>
    <w:p w14:paraId="1021E35A" w14:textId="7F1BB2DB" w:rsidR="00B53EEB" w:rsidRDefault="00B53EEB" w:rsidP="00B53EEB">
      <w:pPr>
        <w:kinsoku w:val="0"/>
        <w:overflowPunct w:val="0"/>
        <w:autoSpaceDE w:val="0"/>
        <w:autoSpaceDN w:val="0"/>
        <w:adjustRightInd w:val="0"/>
        <w:rPr>
          <w:rFonts w:ascii="Arial" w:hAnsi="Arial" w:cs="Arial"/>
          <w:sz w:val="20"/>
          <w:szCs w:val="20"/>
        </w:rPr>
      </w:pPr>
    </w:p>
    <w:p w14:paraId="64A9807B" w14:textId="55B2D183" w:rsidR="00B53EEB" w:rsidRDefault="00B53EEB" w:rsidP="00B53EEB">
      <w:pPr>
        <w:kinsoku w:val="0"/>
        <w:overflowPunct w:val="0"/>
        <w:autoSpaceDE w:val="0"/>
        <w:autoSpaceDN w:val="0"/>
        <w:adjustRightInd w:val="0"/>
        <w:rPr>
          <w:rFonts w:ascii="Arial" w:hAnsi="Arial" w:cs="Arial"/>
          <w:sz w:val="20"/>
          <w:szCs w:val="20"/>
        </w:rPr>
      </w:pPr>
    </w:p>
    <w:p w14:paraId="481C7ED5" w14:textId="083A8EF8" w:rsidR="00B53EEB" w:rsidRDefault="00B53EEB" w:rsidP="00B53EEB">
      <w:pPr>
        <w:kinsoku w:val="0"/>
        <w:overflowPunct w:val="0"/>
        <w:autoSpaceDE w:val="0"/>
        <w:autoSpaceDN w:val="0"/>
        <w:adjustRightInd w:val="0"/>
        <w:rPr>
          <w:rFonts w:ascii="Arial" w:hAnsi="Arial" w:cs="Arial"/>
          <w:sz w:val="20"/>
          <w:szCs w:val="20"/>
        </w:rPr>
      </w:pPr>
    </w:p>
    <w:p w14:paraId="498B6E8D" w14:textId="051CE261" w:rsidR="00B53EEB" w:rsidRDefault="00B53EEB" w:rsidP="00B53EEB">
      <w:pPr>
        <w:kinsoku w:val="0"/>
        <w:overflowPunct w:val="0"/>
        <w:autoSpaceDE w:val="0"/>
        <w:autoSpaceDN w:val="0"/>
        <w:adjustRightInd w:val="0"/>
        <w:rPr>
          <w:rFonts w:ascii="Arial" w:hAnsi="Arial" w:cs="Arial"/>
          <w:sz w:val="20"/>
          <w:szCs w:val="20"/>
        </w:rPr>
      </w:pPr>
    </w:p>
    <w:p w14:paraId="40255DD5" w14:textId="748D8FDD" w:rsidR="00B53EEB" w:rsidRDefault="00B53EEB" w:rsidP="00B53EEB">
      <w:pPr>
        <w:kinsoku w:val="0"/>
        <w:overflowPunct w:val="0"/>
        <w:autoSpaceDE w:val="0"/>
        <w:autoSpaceDN w:val="0"/>
        <w:adjustRightInd w:val="0"/>
        <w:rPr>
          <w:rFonts w:ascii="Arial" w:hAnsi="Arial" w:cs="Arial"/>
          <w:sz w:val="20"/>
          <w:szCs w:val="20"/>
        </w:rPr>
      </w:pPr>
    </w:p>
    <w:p w14:paraId="75D5092B" w14:textId="08CDA871" w:rsidR="00B53EEB" w:rsidRDefault="00B53EEB" w:rsidP="00B53EEB">
      <w:pPr>
        <w:kinsoku w:val="0"/>
        <w:overflowPunct w:val="0"/>
        <w:autoSpaceDE w:val="0"/>
        <w:autoSpaceDN w:val="0"/>
        <w:adjustRightInd w:val="0"/>
        <w:rPr>
          <w:rFonts w:ascii="Arial" w:hAnsi="Arial" w:cs="Arial"/>
          <w:sz w:val="20"/>
          <w:szCs w:val="20"/>
        </w:rPr>
      </w:pPr>
    </w:p>
    <w:p w14:paraId="54C3A73B" w14:textId="70F35467" w:rsidR="00B53EEB" w:rsidRDefault="00B53EEB" w:rsidP="00B53EEB">
      <w:pPr>
        <w:kinsoku w:val="0"/>
        <w:overflowPunct w:val="0"/>
        <w:autoSpaceDE w:val="0"/>
        <w:autoSpaceDN w:val="0"/>
        <w:adjustRightInd w:val="0"/>
        <w:rPr>
          <w:rFonts w:ascii="Arial" w:hAnsi="Arial" w:cs="Arial"/>
          <w:sz w:val="20"/>
          <w:szCs w:val="20"/>
        </w:rPr>
      </w:pPr>
    </w:p>
    <w:p w14:paraId="41F9E8AE" w14:textId="2B603F64" w:rsidR="00B53EEB" w:rsidRDefault="00B53EEB" w:rsidP="00B53EEB">
      <w:pPr>
        <w:kinsoku w:val="0"/>
        <w:overflowPunct w:val="0"/>
        <w:autoSpaceDE w:val="0"/>
        <w:autoSpaceDN w:val="0"/>
        <w:adjustRightInd w:val="0"/>
        <w:rPr>
          <w:rFonts w:ascii="Arial" w:hAnsi="Arial" w:cs="Arial"/>
          <w:sz w:val="20"/>
          <w:szCs w:val="20"/>
        </w:rPr>
      </w:pPr>
    </w:p>
    <w:p w14:paraId="266CB38D" w14:textId="3330E1FE" w:rsidR="00B53EEB" w:rsidRDefault="00B53EEB" w:rsidP="00B53EEB">
      <w:pPr>
        <w:kinsoku w:val="0"/>
        <w:overflowPunct w:val="0"/>
        <w:autoSpaceDE w:val="0"/>
        <w:autoSpaceDN w:val="0"/>
        <w:adjustRightInd w:val="0"/>
        <w:rPr>
          <w:rFonts w:ascii="Arial" w:hAnsi="Arial" w:cs="Arial"/>
          <w:sz w:val="20"/>
          <w:szCs w:val="20"/>
        </w:rPr>
      </w:pPr>
    </w:p>
    <w:p w14:paraId="755AA8D5" w14:textId="320BF23C" w:rsidR="00B53EEB" w:rsidRDefault="00B53EEB" w:rsidP="00B53EEB">
      <w:pPr>
        <w:kinsoku w:val="0"/>
        <w:overflowPunct w:val="0"/>
        <w:autoSpaceDE w:val="0"/>
        <w:autoSpaceDN w:val="0"/>
        <w:adjustRightInd w:val="0"/>
        <w:rPr>
          <w:rFonts w:ascii="Arial" w:hAnsi="Arial" w:cs="Arial"/>
          <w:sz w:val="20"/>
          <w:szCs w:val="20"/>
        </w:rPr>
      </w:pPr>
    </w:p>
    <w:p w14:paraId="0F58AF35" w14:textId="58463BB3" w:rsidR="00B53EEB" w:rsidRDefault="00B53EEB" w:rsidP="00B53EEB">
      <w:pPr>
        <w:kinsoku w:val="0"/>
        <w:overflowPunct w:val="0"/>
        <w:autoSpaceDE w:val="0"/>
        <w:autoSpaceDN w:val="0"/>
        <w:adjustRightInd w:val="0"/>
        <w:rPr>
          <w:rFonts w:ascii="Arial" w:hAnsi="Arial" w:cs="Arial"/>
          <w:sz w:val="20"/>
          <w:szCs w:val="20"/>
        </w:rPr>
      </w:pPr>
    </w:p>
    <w:p w14:paraId="196D2BC1" w14:textId="0C3449E8" w:rsidR="00B53EEB" w:rsidRDefault="00B53EEB" w:rsidP="00B53EEB">
      <w:pPr>
        <w:kinsoku w:val="0"/>
        <w:overflowPunct w:val="0"/>
        <w:autoSpaceDE w:val="0"/>
        <w:autoSpaceDN w:val="0"/>
        <w:adjustRightInd w:val="0"/>
        <w:rPr>
          <w:rFonts w:ascii="Arial" w:hAnsi="Arial" w:cs="Arial"/>
          <w:sz w:val="20"/>
          <w:szCs w:val="20"/>
        </w:rPr>
      </w:pPr>
    </w:p>
    <w:p w14:paraId="4D040500" w14:textId="2E40A1ED" w:rsidR="00B53EEB" w:rsidRDefault="00B53EEB" w:rsidP="00B53EEB">
      <w:pPr>
        <w:kinsoku w:val="0"/>
        <w:overflowPunct w:val="0"/>
        <w:autoSpaceDE w:val="0"/>
        <w:autoSpaceDN w:val="0"/>
        <w:adjustRightInd w:val="0"/>
        <w:rPr>
          <w:rFonts w:ascii="Arial" w:hAnsi="Arial" w:cs="Arial"/>
          <w:sz w:val="20"/>
          <w:szCs w:val="20"/>
        </w:rPr>
      </w:pPr>
    </w:p>
    <w:p w14:paraId="0090BB2C" w14:textId="4B6931B1" w:rsidR="00B53EEB" w:rsidRDefault="00B53EEB" w:rsidP="00B53EEB">
      <w:pPr>
        <w:kinsoku w:val="0"/>
        <w:overflowPunct w:val="0"/>
        <w:autoSpaceDE w:val="0"/>
        <w:autoSpaceDN w:val="0"/>
        <w:adjustRightInd w:val="0"/>
        <w:rPr>
          <w:rFonts w:ascii="Arial" w:hAnsi="Arial" w:cs="Arial"/>
          <w:sz w:val="20"/>
          <w:szCs w:val="20"/>
        </w:rPr>
      </w:pPr>
    </w:p>
    <w:p w14:paraId="1DA441AC" w14:textId="417837C7" w:rsidR="00B53EEB" w:rsidRDefault="00B53EEB" w:rsidP="00B53EEB">
      <w:pPr>
        <w:kinsoku w:val="0"/>
        <w:overflowPunct w:val="0"/>
        <w:autoSpaceDE w:val="0"/>
        <w:autoSpaceDN w:val="0"/>
        <w:adjustRightInd w:val="0"/>
        <w:rPr>
          <w:rFonts w:ascii="Arial" w:hAnsi="Arial" w:cs="Arial"/>
          <w:sz w:val="20"/>
          <w:szCs w:val="20"/>
        </w:rPr>
      </w:pPr>
    </w:p>
    <w:p w14:paraId="3C00B465" w14:textId="02155E23" w:rsidR="00B53EEB" w:rsidRDefault="00B53EEB" w:rsidP="00B53EEB">
      <w:pPr>
        <w:kinsoku w:val="0"/>
        <w:overflowPunct w:val="0"/>
        <w:autoSpaceDE w:val="0"/>
        <w:autoSpaceDN w:val="0"/>
        <w:adjustRightInd w:val="0"/>
        <w:rPr>
          <w:rFonts w:ascii="Arial" w:hAnsi="Arial" w:cs="Arial"/>
          <w:sz w:val="20"/>
          <w:szCs w:val="20"/>
        </w:rPr>
      </w:pPr>
    </w:p>
    <w:p w14:paraId="08C91738" w14:textId="258C8328" w:rsidR="00B53EEB" w:rsidRDefault="00B53EEB" w:rsidP="00B53EEB">
      <w:pPr>
        <w:kinsoku w:val="0"/>
        <w:overflowPunct w:val="0"/>
        <w:autoSpaceDE w:val="0"/>
        <w:autoSpaceDN w:val="0"/>
        <w:adjustRightInd w:val="0"/>
        <w:rPr>
          <w:rFonts w:ascii="Arial" w:hAnsi="Arial" w:cs="Arial"/>
          <w:sz w:val="20"/>
          <w:szCs w:val="20"/>
        </w:rPr>
      </w:pPr>
    </w:p>
    <w:p w14:paraId="1A906EC4" w14:textId="31F6063F" w:rsidR="00B53EEB" w:rsidRDefault="00B53EEB" w:rsidP="00B53EEB">
      <w:pPr>
        <w:kinsoku w:val="0"/>
        <w:overflowPunct w:val="0"/>
        <w:autoSpaceDE w:val="0"/>
        <w:autoSpaceDN w:val="0"/>
        <w:adjustRightInd w:val="0"/>
        <w:rPr>
          <w:rFonts w:ascii="Arial" w:hAnsi="Arial" w:cs="Arial"/>
          <w:sz w:val="20"/>
          <w:szCs w:val="20"/>
        </w:rPr>
      </w:pPr>
    </w:p>
    <w:p w14:paraId="465A6116" w14:textId="144B620C" w:rsidR="00B53EEB" w:rsidRDefault="00B53EEB" w:rsidP="00B53EEB">
      <w:pPr>
        <w:kinsoku w:val="0"/>
        <w:overflowPunct w:val="0"/>
        <w:autoSpaceDE w:val="0"/>
        <w:autoSpaceDN w:val="0"/>
        <w:adjustRightInd w:val="0"/>
        <w:rPr>
          <w:rFonts w:ascii="Arial" w:hAnsi="Arial" w:cs="Arial"/>
          <w:sz w:val="20"/>
          <w:szCs w:val="20"/>
        </w:rPr>
      </w:pPr>
    </w:p>
    <w:p w14:paraId="2AFD2873" w14:textId="4D057F32" w:rsidR="00B53EEB" w:rsidRDefault="00B53EEB" w:rsidP="00B53EEB">
      <w:pPr>
        <w:kinsoku w:val="0"/>
        <w:overflowPunct w:val="0"/>
        <w:autoSpaceDE w:val="0"/>
        <w:autoSpaceDN w:val="0"/>
        <w:adjustRightInd w:val="0"/>
        <w:rPr>
          <w:rFonts w:ascii="Arial" w:hAnsi="Arial" w:cs="Arial"/>
          <w:sz w:val="20"/>
          <w:szCs w:val="20"/>
        </w:rPr>
      </w:pPr>
    </w:p>
    <w:p w14:paraId="66ED7C93" w14:textId="3FD10452" w:rsidR="00B53EEB" w:rsidRDefault="00B53EEB" w:rsidP="00B53EEB">
      <w:pPr>
        <w:kinsoku w:val="0"/>
        <w:overflowPunct w:val="0"/>
        <w:autoSpaceDE w:val="0"/>
        <w:autoSpaceDN w:val="0"/>
        <w:adjustRightInd w:val="0"/>
        <w:rPr>
          <w:rFonts w:ascii="Arial" w:hAnsi="Arial" w:cs="Arial"/>
          <w:sz w:val="20"/>
          <w:szCs w:val="20"/>
        </w:rPr>
      </w:pPr>
    </w:p>
    <w:p w14:paraId="509F8D5D" w14:textId="13FEFEE1" w:rsidR="00B53EEB" w:rsidRDefault="00B53EEB" w:rsidP="00B53EEB">
      <w:pPr>
        <w:kinsoku w:val="0"/>
        <w:overflowPunct w:val="0"/>
        <w:autoSpaceDE w:val="0"/>
        <w:autoSpaceDN w:val="0"/>
        <w:adjustRightInd w:val="0"/>
        <w:rPr>
          <w:rFonts w:ascii="Arial" w:hAnsi="Arial" w:cs="Arial"/>
          <w:sz w:val="20"/>
          <w:szCs w:val="20"/>
        </w:rPr>
      </w:pPr>
    </w:p>
    <w:p w14:paraId="3884CC44" w14:textId="599D0DF7" w:rsidR="00B53EEB" w:rsidRDefault="00B53EEB" w:rsidP="00B53EEB">
      <w:pPr>
        <w:kinsoku w:val="0"/>
        <w:overflowPunct w:val="0"/>
        <w:autoSpaceDE w:val="0"/>
        <w:autoSpaceDN w:val="0"/>
        <w:adjustRightInd w:val="0"/>
        <w:rPr>
          <w:rFonts w:ascii="Arial" w:hAnsi="Arial" w:cs="Arial"/>
          <w:sz w:val="20"/>
          <w:szCs w:val="20"/>
        </w:rPr>
      </w:pPr>
    </w:p>
    <w:p w14:paraId="792D9E95" w14:textId="6629C2DF" w:rsidR="00B53EEB" w:rsidRDefault="00B53EEB" w:rsidP="00B53EEB">
      <w:pPr>
        <w:kinsoku w:val="0"/>
        <w:overflowPunct w:val="0"/>
        <w:autoSpaceDE w:val="0"/>
        <w:autoSpaceDN w:val="0"/>
        <w:adjustRightInd w:val="0"/>
        <w:rPr>
          <w:rFonts w:ascii="Arial" w:hAnsi="Arial" w:cs="Arial"/>
          <w:sz w:val="20"/>
          <w:szCs w:val="20"/>
        </w:rPr>
      </w:pPr>
    </w:p>
    <w:p w14:paraId="6B25D1E1" w14:textId="24F1A205" w:rsidR="00B53EEB" w:rsidRDefault="00B53EEB" w:rsidP="00B53EEB">
      <w:pPr>
        <w:kinsoku w:val="0"/>
        <w:overflowPunct w:val="0"/>
        <w:autoSpaceDE w:val="0"/>
        <w:autoSpaceDN w:val="0"/>
        <w:adjustRightInd w:val="0"/>
        <w:rPr>
          <w:rFonts w:ascii="Arial" w:hAnsi="Arial" w:cs="Arial"/>
          <w:sz w:val="20"/>
          <w:szCs w:val="20"/>
        </w:rPr>
      </w:pPr>
    </w:p>
    <w:p w14:paraId="64E16844" w14:textId="3669D95D" w:rsidR="00B53EEB" w:rsidRDefault="00B53EEB" w:rsidP="00B53EEB">
      <w:pPr>
        <w:kinsoku w:val="0"/>
        <w:overflowPunct w:val="0"/>
        <w:autoSpaceDE w:val="0"/>
        <w:autoSpaceDN w:val="0"/>
        <w:adjustRightInd w:val="0"/>
        <w:rPr>
          <w:rFonts w:ascii="Arial" w:hAnsi="Arial" w:cs="Arial"/>
          <w:sz w:val="20"/>
          <w:szCs w:val="20"/>
        </w:rPr>
      </w:pPr>
    </w:p>
    <w:p w14:paraId="15C48467" w14:textId="2F181F10" w:rsidR="00B53EEB" w:rsidRDefault="00B53EEB" w:rsidP="00B53EEB">
      <w:pPr>
        <w:kinsoku w:val="0"/>
        <w:overflowPunct w:val="0"/>
        <w:autoSpaceDE w:val="0"/>
        <w:autoSpaceDN w:val="0"/>
        <w:adjustRightInd w:val="0"/>
        <w:rPr>
          <w:rFonts w:ascii="Arial" w:hAnsi="Arial" w:cs="Arial"/>
          <w:sz w:val="20"/>
          <w:szCs w:val="20"/>
        </w:rPr>
      </w:pPr>
    </w:p>
    <w:p w14:paraId="4B6C72C4" w14:textId="1A7BADC2" w:rsidR="00B53EEB" w:rsidRDefault="00B53EEB" w:rsidP="00B53EEB">
      <w:pPr>
        <w:kinsoku w:val="0"/>
        <w:overflowPunct w:val="0"/>
        <w:autoSpaceDE w:val="0"/>
        <w:autoSpaceDN w:val="0"/>
        <w:adjustRightInd w:val="0"/>
        <w:rPr>
          <w:rFonts w:ascii="Arial" w:hAnsi="Arial" w:cs="Arial"/>
          <w:sz w:val="20"/>
          <w:szCs w:val="20"/>
        </w:rPr>
      </w:pPr>
    </w:p>
    <w:p w14:paraId="15C5BC2D" w14:textId="5DD0D5E0" w:rsidR="00B53EEB" w:rsidRDefault="00B53EEB" w:rsidP="00B53EEB">
      <w:pPr>
        <w:kinsoku w:val="0"/>
        <w:overflowPunct w:val="0"/>
        <w:autoSpaceDE w:val="0"/>
        <w:autoSpaceDN w:val="0"/>
        <w:adjustRightInd w:val="0"/>
        <w:rPr>
          <w:rFonts w:ascii="Arial" w:hAnsi="Arial" w:cs="Arial"/>
          <w:sz w:val="20"/>
          <w:szCs w:val="20"/>
        </w:rPr>
      </w:pPr>
    </w:p>
    <w:p w14:paraId="2FA9CFD0" w14:textId="20962572" w:rsidR="00B53EEB" w:rsidRDefault="00B53EEB" w:rsidP="00B53EEB">
      <w:pPr>
        <w:kinsoku w:val="0"/>
        <w:overflowPunct w:val="0"/>
        <w:autoSpaceDE w:val="0"/>
        <w:autoSpaceDN w:val="0"/>
        <w:adjustRightInd w:val="0"/>
        <w:rPr>
          <w:rFonts w:ascii="Arial" w:hAnsi="Arial" w:cs="Arial"/>
          <w:sz w:val="20"/>
          <w:szCs w:val="20"/>
        </w:rPr>
      </w:pPr>
    </w:p>
    <w:p w14:paraId="3B2759CF" w14:textId="6FAD3A68" w:rsidR="00B53EEB" w:rsidRDefault="00B53EEB" w:rsidP="00B53EEB">
      <w:pPr>
        <w:kinsoku w:val="0"/>
        <w:overflowPunct w:val="0"/>
        <w:autoSpaceDE w:val="0"/>
        <w:autoSpaceDN w:val="0"/>
        <w:adjustRightInd w:val="0"/>
        <w:rPr>
          <w:rFonts w:ascii="Arial" w:hAnsi="Arial" w:cs="Arial"/>
          <w:sz w:val="20"/>
          <w:szCs w:val="20"/>
        </w:rPr>
      </w:pPr>
    </w:p>
    <w:p w14:paraId="63A68A4F" w14:textId="0714F383" w:rsidR="00B53EEB" w:rsidRDefault="00B53EEB" w:rsidP="00B53EEB">
      <w:pPr>
        <w:kinsoku w:val="0"/>
        <w:overflowPunct w:val="0"/>
        <w:autoSpaceDE w:val="0"/>
        <w:autoSpaceDN w:val="0"/>
        <w:adjustRightInd w:val="0"/>
        <w:rPr>
          <w:rFonts w:ascii="Arial" w:hAnsi="Arial" w:cs="Arial"/>
          <w:sz w:val="20"/>
          <w:szCs w:val="20"/>
        </w:rPr>
      </w:pPr>
    </w:p>
    <w:p w14:paraId="49CE90E7" w14:textId="1499BD1F" w:rsidR="00B53EEB" w:rsidRDefault="00B53EEB" w:rsidP="00B53EEB">
      <w:pPr>
        <w:kinsoku w:val="0"/>
        <w:overflowPunct w:val="0"/>
        <w:autoSpaceDE w:val="0"/>
        <w:autoSpaceDN w:val="0"/>
        <w:adjustRightInd w:val="0"/>
        <w:rPr>
          <w:rFonts w:ascii="Arial" w:hAnsi="Arial" w:cs="Arial"/>
          <w:sz w:val="20"/>
          <w:szCs w:val="20"/>
        </w:rPr>
      </w:pPr>
    </w:p>
    <w:p w14:paraId="76BEA534" w14:textId="77777777" w:rsidR="00B53EEB" w:rsidRPr="00B53EEB" w:rsidRDefault="00B53EEB" w:rsidP="00B53EEB">
      <w:pPr>
        <w:kinsoku w:val="0"/>
        <w:overflowPunct w:val="0"/>
        <w:autoSpaceDE w:val="0"/>
        <w:autoSpaceDN w:val="0"/>
        <w:adjustRightInd w:val="0"/>
        <w:rPr>
          <w:rFonts w:ascii="Arial" w:hAnsi="Arial" w:cs="Arial"/>
          <w:sz w:val="20"/>
          <w:szCs w:val="20"/>
        </w:rPr>
      </w:pPr>
    </w:p>
    <w:p w14:paraId="71FDEAF2" w14:textId="038BDD8D" w:rsidR="00B53EEB" w:rsidRPr="00B53EEB" w:rsidRDefault="00E8495D" w:rsidP="00B53EEB">
      <w:pPr>
        <w:kinsoku w:val="0"/>
        <w:overflowPunct w:val="0"/>
        <w:autoSpaceDE w:val="0"/>
        <w:autoSpaceDN w:val="0"/>
        <w:adjustRightInd w:val="0"/>
        <w:spacing w:line="367" w:lineRule="exact"/>
        <w:ind w:left="304" w:right="246"/>
        <w:jc w:val="center"/>
        <w:outlineLvl w:val="0"/>
        <w:rPr>
          <w:rFonts w:ascii="Arial" w:hAnsi="Arial" w:cs="Arial"/>
          <w:b/>
          <w:bCs/>
          <w:w w:val="95"/>
          <w:sz w:val="32"/>
          <w:szCs w:val="32"/>
        </w:rPr>
      </w:pPr>
      <w:r>
        <w:rPr>
          <w:rFonts w:ascii="Arial" w:hAnsi="Arial" w:cs="Arial"/>
          <w:b/>
          <w:bCs/>
          <w:w w:val="95"/>
          <w:sz w:val="32"/>
          <w:szCs w:val="32"/>
        </w:rPr>
        <w:t>Northern</w:t>
      </w:r>
      <w:r w:rsidR="00B53EEB" w:rsidRPr="00B53EEB">
        <w:rPr>
          <w:rFonts w:ascii="Arial" w:hAnsi="Arial" w:cs="Arial"/>
          <w:b/>
          <w:bCs/>
          <w:w w:val="95"/>
          <w:sz w:val="32"/>
          <w:szCs w:val="32"/>
        </w:rPr>
        <w:t xml:space="preserve"> Area</w:t>
      </w:r>
      <w:r>
        <w:rPr>
          <w:rFonts w:ascii="Arial" w:hAnsi="Arial" w:cs="Arial"/>
          <w:b/>
          <w:bCs/>
          <w:w w:val="95"/>
          <w:sz w:val="32"/>
          <w:szCs w:val="32"/>
        </w:rPr>
        <w:t xml:space="preserve"> Local</w:t>
      </w:r>
      <w:r w:rsidR="00B53EEB" w:rsidRPr="00B53EEB">
        <w:rPr>
          <w:rFonts w:ascii="Arial" w:hAnsi="Arial" w:cs="Arial"/>
          <w:b/>
          <w:bCs/>
          <w:w w:val="95"/>
          <w:sz w:val="32"/>
          <w:szCs w:val="32"/>
        </w:rPr>
        <w:t xml:space="preserve"> Workforce Development Board</w:t>
      </w:r>
    </w:p>
    <w:p w14:paraId="352B3FC0" w14:textId="77777777" w:rsidR="00B53EEB" w:rsidRPr="00B53EEB" w:rsidRDefault="00B53EEB" w:rsidP="00B53EEB">
      <w:pPr>
        <w:kinsoku w:val="0"/>
        <w:overflowPunct w:val="0"/>
        <w:autoSpaceDE w:val="0"/>
        <w:autoSpaceDN w:val="0"/>
        <w:adjustRightInd w:val="0"/>
        <w:rPr>
          <w:rFonts w:ascii="Arial" w:hAnsi="Arial" w:cs="Arial"/>
          <w:b/>
          <w:bCs/>
          <w:sz w:val="20"/>
          <w:szCs w:val="20"/>
        </w:rPr>
      </w:pPr>
    </w:p>
    <w:p w14:paraId="573969B6" w14:textId="77777777" w:rsidR="00B53EEB" w:rsidRPr="00B53EEB" w:rsidRDefault="00B53EEB" w:rsidP="00B53EEB">
      <w:pPr>
        <w:kinsoku w:val="0"/>
        <w:overflowPunct w:val="0"/>
        <w:autoSpaceDE w:val="0"/>
        <w:autoSpaceDN w:val="0"/>
        <w:adjustRightInd w:val="0"/>
        <w:spacing w:before="125"/>
        <w:ind w:left="199"/>
        <w:rPr>
          <w:rFonts w:ascii="Arial" w:hAnsi="Arial" w:cs="Arial"/>
          <w:b/>
          <w:bCs/>
          <w:w w:val="95"/>
          <w:sz w:val="32"/>
          <w:szCs w:val="32"/>
        </w:rPr>
      </w:pPr>
      <w:r w:rsidRPr="00B53EEB">
        <w:rPr>
          <w:rFonts w:ascii="Arial" w:hAnsi="Arial" w:cs="Arial"/>
          <w:b/>
          <w:bCs/>
          <w:w w:val="95"/>
          <w:sz w:val="32"/>
          <w:szCs w:val="32"/>
        </w:rPr>
        <w:t>Grievance Policy</w:t>
      </w:r>
    </w:p>
    <w:p w14:paraId="50995776" w14:textId="77777777" w:rsidR="00B53EEB" w:rsidRPr="00B53EEB" w:rsidRDefault="00B53EEB" w:rsidP="00B53EEB">
      <w:pPr>
        <w:kinsoku w:val="0"/>
        <w:overflowPunct w:val="0"/>
        <w:autoSpaceDE w:val="0"/>
        <w:autoSpaceDN w:val="0"/>
        <w:adjustRightInd w:val="0"/>
        <w:spacing w:before="25"/>
        <w:ind w:left="200"/>
        <w:outlineLvl w:val="2"/>
        <w:rPr>
          <w:rFonts w:ascii="Arial" w:hAnsi="Arial" w:cs="Arial"/>
          <w:b/>
          <w:bCs/>
          <w:sz w:val="20"/>
          <w:szCs w:val="20"/>
        </w:rPr>
      </w:pPr>
      <w:r w:rsidRPr="00B53EEB">
        <w:rPr>
          <w:rFonts w:ascii="Arial" w:hAnsi="Arial" w:cs="Arial"/>
          <w:b/>
          <w:bCs/>
          <w:sz w:val="20"/>
          <w:szCs w:val="20"/>
        </w:rPr>
        <w:t xml:space="preserve">Board Approval: </w:t>
      </w:r>
      <w:r w:rsidRPr="00E8495D">
        <w:rPr>
          <w:rFonts w:ascii="Arial" w:hAnsi="Arial" w:cs="Arial"/>
          <w:b/>
          <w:bCs/>
          <w:sz w:val="20"/>
          <w:szCs w:val="20"/>
          <w:highlight w:val="yellow"/>
        </w:rPr>
        <w:t>10/20/2016</w:t>
      </w:r>
    </w:p>
    <w:p w14:paraId="25BD3CBC" w14:textId="77777777" w:rsidR="00B53EEB" w:rsidRPr="00B53EEB" w:rsidRDefault="00B53EEB" w:rsidP="00B53EEB">
      <w:pPr>
        <w:kinsoku w:val="0"/>
        <w:overflowPunct w:val="0"/>
        <w:autoSpaceDE w:val="0"/>
        <w:autoSpaceDN w:val="0"/>
        <w:adjustRightInd w:val="0"/>
        <w:rPr>
          <w:rFonts w:ascii="Arial" w:hAnsi="Arial" w:cs="Arial"/>
          <w:b/>
          <w:bCs/>
          <w:sz w:val="20"/>
          <w:szCs w:val="20"/>
        </w:rPr>
      </w:pPr>
    </w:p>
    <w:p w14:paraId="67CFBD3B" w14:textId="77777777" w:rsidR="00B53EEB" w:rsidRPr="00B53EEB" w:rsidRDefault="00B53EEB" w:rsidP="00B53EEB">
      <w:pPr>
        <w:kinsoku w:val="0"/>
        <w:overflowPunct w:val="0"/>
        <w:autoSpaceDE w:val="0"/>
        <w:autoSpaceDN w:val="0"/>
        <w:adjustRightInd w:val="0"/>
        <w:spacing w:before="8"/>
        <w:rPr>
          <w:rFonts w:ascii="Arial" w:hAnsi="Arial" w:cs="Arial"/>
          <w:b/>
          <w:bCs/>
          <w:sz w:val="10"/>
          <w:szCs w:val="10"/>
        </w:rPr>
      </w:pPr>
    </w:p>
    <w:p w14:paraId="279B5E78" w14:textId="2E664F91" w:rsidR="00B53EEB" w:rsidRPr="004C03FE" w:rsidRDefault="00B53EEB" w:rsidP="00B53EEB">
      <w:pPr>
        <w:kinsoku w:val="0"/>
        <w:overflowPunct w:val="0"/>
        <w:autoSpaceDE w:val="0"/>
        <w:autoSpaceDN w:val="0"/>
        <w:adjustRightInd w:val="0"/>
        <w:spacing w:line="30" w:lineRule="exact"/>
        <w:ind w:left="156"/>
        <w:rPr>
          <w:rFonts w:ascii="Arial" w:hAnsi="Arial" w:cs="Arial"/>
          <w:position w:val="-1"/>
          <w:sz w:val="18"/>
          <w:szCs w:val="18"/>
        </w:rPr>
      </w:pPr>
      <w:r w:rsidRPr="004C03FE">
        <w:rPr>
          <w:rFonts w:ascii="Arial" w:hAnsi="Arial" w:cs="Arial"/>
          <w:noProof/>
          <w:position w:val="-1"/>
          <w:sz w:val="18"/>
          <w:szCs w:val="18"/>
        </w:rPr>
        <mc:AlternateContent>
          <mc:Choice Requires="wpg">
            <w:drawing>
              <wp:inline distT="0" distB="0" distL="0" distR="0" wp14:anchorId="772E6F94" wp14:editId="2A9B99C1">
                <wp:extent cx="6894830" cy="1841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4830" cy="18415"/>
                          <a:chOff x="0" y="0"/>
                          <a:chExt cx="10858" cy="29"/>
                        </a:xfrm>
                      </wpg:grpSpPr>
                      <wps:wsp>
                        <wps:cNvPr id="18" name="Freeform 9"/>
                        <wps:cNvSpPr>
                          <a:spLocks/>
                        </wps:cNvSpPr>
                        <wps:spPr bwMode="auto">
                          <a:xfrm>
                            <a:off x="0" y="14"/>
                            <a:ext cx="10858" cy="20"/>
                          </a:xfrm>
                          <a:custGeom>
                            <a:avLst/>
                            <a:gdLst>
                              <a:gd name="T0" fmla="*/ 0 w 10858"/>
                              <a:gd name="T1" fmla="*/ 0 h 20"/>
                              <a:gd name="T2" fmla="*/ 10857 w 10858"/>
                              <a:gd name="T3" fmla="*/ 0 h 20"/>
                            </a:gdLst>
                            <a:ahLst/>
                            <a:cxnLst>
                              <a:cxn ang="0">
                                <a:pos x="T0" y="T1"/>
                              </a:cxn>
                              <a:cxn ang="0">
                                <a:pos x="T2" y="T3"/>
                              </a:cxn>
                            </a:cxnLst>
                            <a:rect l="0" t="0" r="r" b="b"/>
                            <a:pathLst>
                              <a:path w="10858" h="20">
                                <a:moveTo>
                                  <a:pt x="0" y="0"/>
                                </a:moveTo>
                                <a:lnTo>
                                  <a:pt x="10857"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F7E28E7" id="Group 17" o:spid="_x0000_s1026" style="width:542.9pt;height:1.45pt;mso-position-horizontal-relative:char;mso-position-vertical-relative:line" coordsize="10858,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">
                <v:shape id="Freeform 9" o:spid="_x0000_s1027" style="position:absolute;top:14;width:10858;height:20;visibility:visible;mso-wrap-style:square;v-text-anchor:top" coordsize="10858,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" path="m,l10857,e" filled="f" strokeweight="1.44pt">
                  <v:path arrowok="t" o:connecttype="custom" o:connectlocs="0,0;10857,0" o:connectangles="0,0"/>
                </v:shape>
                <w10:anchorlock/>
              </v:group>
            </w:pict>
          </mc:Fallback>
        </mc:AlternateContent>
      </w:r>
    </w:p>
    <w:p w14:paraId="0E83F9DD" w14:textId="77777777" w:rsidR="00B53EEB" w:rsidRPr="004C03FE" w:rsidRDefault="00B53EEB" w:rsidP="00B53EEB">
      <w:pPr>
        <w:kinsoku w:val="0"/>
        <w:overflowPunct w:val="0"/>
        <w:autoSpaceDE w:val="0"/>
        <w:autoSpaceDN w:val="0"/>
        <w:adjustRightInd w:val="0"/>
        <w:rPr>
          <w:rFonts w:ascii="Arial" w:hAnsi="Arial" w:cs="Arial"/>
          <w:b/>
          <w:bCs/>
          <w:sz w:val="18"/>
          <w:szCs w:val="18"/>
        </w:rPr>
      </w:pPr>
    </w:p>
    <w:p w14:paraId="781545B5" w14:textId="77777777" w:rsidR="00B53EEB" w:rsidRPr="004C03FE" w:rsidRDefault="00B53EEB" w:rsidP="00B53EEB">
      <w:pPr>
        <w:numPr>
          <w:ilvl w:val="0"/>
          <w:numId w:val="7"/>
        </w:numPr>
        <w:tabs>
          <w:tab w:val="left" w:pos="1640"/>
        </w:tabs>
        <w:kinsoku w:val="0"/>
        <w:overflowPunct w:val="0"/>
        <w:autoSpaceDE w:val="0"/>
        <w:autoSpaceDN w:val="0"/>
        <w:adjustRightInd w:val="0"/>
        <w:spacing w:before="21"/>
        <w:rPr>
          <w:rFonts w:ascii="Arial" w:hAnsi="Arial" w:cs="Arial"/>
          <w:b/>
          <w:bCs/>
          <w:sz w:val="18"/>
          <w:szCs w:val="18"/>
        </w:rPr>
      </w:pPr>
      <w:bookmarkStart w:id="0" w:name="I. Purpose:"/>
      <w:bookmarkEnd w:id="0"/>
      <w:r w:rsidRPr="004C03FE">
        <w:rPr>
          <w:rFonts w:ascii="Arial" w:hAnsi="Arial" w:cs="Arial"/>
          <w:b/>
          <w:bCs/>
          <w:sz w:val="18"/>
          <w:szCs w:val="18"/>
        </w:rPr>
        <w:t>Purpose:</w:t>
      </w:r>
    </w:p>
    <w:p w14:paraId="63203A52" w14:textId="77777777" w:rsidR="00B53EEB" w:rsidRPr="004C03FE" w:rsidRDefault="00B53EEB" w:rsidP="00B53EEB">
      <w:pPr>
        <w:kinsoku w:val="0"/>
        <w:overflowPunct w:val="0"/>
        <w:autoSpaceDE w:val="0"/>
        <w:autoSpaceDN w:val="0"/>
        <w:adjustRightInd w:val="0"/>
        <w:spacing w:before="51" w:line="295" w:lineRule="auto"/>
        <w:ind w:left="1639" w:right="929"/>
        <w:rPr>
          <w:rFonts w:ascii="Arial" w:hAnsi="Arial" w:cs="Arial"/>
          <w:sz w:val="18"/>
          <w:szCs w:val="18"/>
        </w:rPr>
      </w:pPr>
      <w:r w:rsidRPr="004C03FE">
        <w:rPr>
          <w:rFonts w:ascii="Arial" w:hAnsi="Arial" w:cs="Arial"/>
          <w:sz w:val="18"/>
          <w:szCs w:val="18"/>
        </w:rPr>
        <w:t>To establish a local grievance policy in accordance with § 181 (c) of the federal Workforce Innovation &amp; Opportunity Act (WIOA). This policy applies to grievances alleging a violation of WIOA (other than discrimination complaints, which are governed by § 188 of the Act).</w:t>
      </w:r>
    </w:p>
    <w:p w14:paraId="666A4882"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166C9293" w14:textId="77777777" w:rsidR="00B53EEB" w:rsidRPr="004C03FE" w:rsidRDefault="00B53EEB" w:rsidP="00B53EEB">
      <w:pPr>
        <w:numPr>
          <w:ilvl w:val="0"/>
          <w:numId w:val="7"/>
        </w:numPr>
        <w:tabs>
          <w:tab w:val="left" w:pos="1640"/>
        </w:tabs>
        <w:kinsoku w:val="0"/>
        <w:overflowPunct w:val="0"/>
        <w:autoSpaceDE w:val="0"/>
        <w:autoSpaceDN w:val="0"/>
        <w:adjustRightInd w:val="0"/>
        <w:spacing w:before="1"/>
        <w:ind w:hanging="721"/>
        <w:outlineLvl w:val="2"/>
        <w:rPr>
          <w:rFonts w:ascii="Arial" w:hAnsi="Arial" w:cs="Arial"/>
          <w:b/>
          <w:bCs/>
          <w:sz w:val="18"/>
          <w:szCs w:val="18"/>
        </w:rPr>
      </w:pPr>
      <w:bookmarkStart w:id="1" w:name="II. Authority:"/>
      <w:bookmarkEnd w:id="1"/>
      <w:r w:rsidRPr="004C03FE">
        <w:rPr>
          <w:rFonts w:ascii="Arial" w:hAnsi="Arial" w:cs="Arial"/>
          <w:b/>
          <w:bCs/>
          <w:sz w:val="18"/>
          <w:szCs w:val="18"/>
        </w:rPr>
        <w:t>Authority:</w:t>
      </w:r>
    </w:p>
    <w:p w14:paraId="5E3FC1BB" w14:textId="77777777" w:rsidR="00B53EEB" w:rsidRPr="004C03FE" w:rsidRDefault="00B53EEB" w:rsidP="00B53EEB">
      <w:pPr>
        <w:kinsoku w:val="0"/>
        <w:overflowPunct w:val="0"/>
        <w:autoSpaceDE w:val="0"/>
        <w:autoSpaceDN w:val="0"/>
        <w:adjustRightInd w:val="0"/>
        <w:spacing w:before="48" w:line="295" w:lineRule="auto"/>
        <w:ind w:left="1639" w:right="929"/>
        <w:rPr>
          <w:rFonts w:ascii="Arial" w:hAnsi="Arial" w:cs="Arial"/>
          <w:sz w:val="18"/>
          <w:szCs w:val="18"/>
        </w:rPr>
      </w:pPr>
      <w:r w:rsidRPr="008E17EE">
        <w:rPr>
          <w:rFonts w:ascii="Arial" w:hAnsi="Arial" w:cs="Arial"/>
          <w:sz w:val="18"/>
          <w:szCs w:val="18"/>
          <w:highlight w:val="yellow"/>
        </w:rPr>
        <w:t>State &amp; Local Grievance Procedures OWDI #05-2012</w:t>
      </w:r>
      <w:r w:rsidRPr="008E17EE">
        <w:rPr>
          <w:rFonts w:ascii="Arial" w:hAnsi="Arial" w:cs="Arial"/>
          <w:b/>
          <w:bCs/>
          <w:sz w:val="18"/>
          <w:szCs w:val="18"/>
          <w:highlight w:val="yellow"/>
        </w:rPr>
        <w:t xml:space="preserve">; </w:t>
      </w:r>
      <w:r w:rsidRPr="008E17EE">
        <w:rPr>
          <w:rFonts w:ascii="Arial" w:hAnsi="Arial" w:cs="Arial"/>
          <w:sz w:val="18"/>
          <w:szCs w:val="18"/>
          <w:highlight w:val="yellow"/>
        </w:rPr>
        <w:t>WIOA § 181 (c); 2010 Rules of the Oklahoma Employment Security Act - 240:21-11-1 through 240:21-11-34; 29 CFR 37.35.</w:t>
      </w:r>
    </w:p>
    <w:p w14:paraId="4EF802D7"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1B91DF21" w14:textId="77777777" w:rsidR="00B53EEB" w:rsidRPr="004C03FE" w:rsidRDefault="00B53EEB" w:rsidP="00B53EEB">
      <w:pPr>
        <w:numPr>
          <w:ilvl w:val="0"/>
          <w:numId w:val="7"/>
        </w:numPr>
        <w:tabs>
          <w:tab w:val="left" w:pos="1640"/>
        </w:tabs>
        <w:kinsoku w:val="0"/>
        <w:overflowPunct w:val="0"/>
        <w:autoSpaceDE w:val="0"/>
        <w:autoSpaceDN w:val="0"/>
        <w:adjustRightInd w:val="0"/>
        <w:ind w:hanging="721"/>
        <w:outlineLvl w:val="2"/>
        <w:rPr>
          <w:rFonts w:ascii="Arial" w:hAnsi="Arial" w:cs="Arial"/>
          <w:b/>
          <w:bCs/>
          <w:sz w:val="18"/>
          <w:szCs w:val="18"/>
        </w:rPr>
      </w:pPr>
      <w:bookmarkStart w:id="2" w:name="III. Definitions:"/>
      <w:bookmarkEnd w:id="2"/>
      <w:r w:rsidRPr="004C03FE">
        <w:rPr>
          <w:rFonts w:ascii="Arial" w:hAnsi="Arial" w:cs="Arial"/>
          <w:b/>
          <w:bCs/>
          <w:sz w:val="18"/>
          <w:szCs w:val="18"/>
        </w:rPr>
        <w:t>Definitions:</w:t>
      </w:r>
    </w:p>
    <w:p w14:paraId="4629B37A" w14:textId="77777777" w:rsidR="00B53EEB" w:rsidRPr="004C03FE" w:rsidRDefault="00B53EEB" w:rsidP="00B53EEB">
      <w:pPr>
        <w:numPr>
          <w:ilvl w:val="1"/>
          <w:numId w:val="7"/>
        </w:numPr>
        <w:tabs>
          <w:tab w:val="left" w:pos="2360"/>
        </w:tabs>
        <w:kinsoku w:val="0"/>
        <w:overflowPunct w:val="0"/>
        <w:autoSpaceDE w:val="0"/>
        <w:autoSpaceDN w:val="0"/>
        <w:adjustRightInd w:val="0"/>
        <w:spacing w:before="89"/>
        <w:rPr>
          <w:rFonts w:ascii="Arial" w:hAnsi="Arial" w:cs="Arial"/>
          <w:b/>
          <w:bCs/>
          <w:sz w:val="18"/>
          <w:szCs w:val="18"/>
        </w:rPr>
      </w:pPr>
      <w:bookmarkStart w:id="3" w:name="A. Grievance"/>
      <w:bookmarkEnd w:id="3"/>
      <w:r w:rsidRPr="004C03FE">
        <w:rPr>
          <w:rFonts w:ascii="Arial" w:hAnsi="Arial" w:cs="Arial"/>
          <w:b/>
          <w:bCs/>
          <w:sz w:val="18"/>
          <w:szCs w:val="18"/>
        </w:rPr>
        <w:t>Grievance</w:t>
      </w:r>
    </w:p>
    <w:p w14:paraId="48D73BE4" w14:textId="77777777" w:rsidR="00B53EEB" w:rsidRPr="004C03FE" w:rsidRDefault="00B53EEB" w:rsidP="00B53EEB">
      <w:pPr>
        <w:kinsoku w:val="0"/>
        <w:overflowPunct w:val="0"/>
        <w:autoSpaceDE w:val="0"/>
        <w:autoSpaceDN w:val="0"/>
        <w:adjustRightInd w:val="0"/>
        <w:spacing w:before="51" w:line="295" w:lineRule="auto"/>
        <w:ind w:left="2360" w:right="1140" w:hanging="1"/>
        <w:rPr>
          <w:rFonts w:ascii="Arial" w:hAnsi="Arial" w:cs="Arial"/>
          <w:sz w:val="18"/>
          <w:szCs w:val="18"/>
        </w:rPr>
      </w:pPr>
      <w:r w:rsidRPr="004C03FE">
        <w:rPr>
          <w:rFonts w:ascii="Arial" w:hAnsi="Arial" w:cs="Arial"/>
          <w:sz w:val="18"/>
          <w:szCs w:val="18"/>
        </w:rPr>
        <w:t>A written complaint submitted by or on behalf of a participant, a one-stop partner, a service provider, or any other interested party regarding alleged violations of the WIOA.</w:t>
      </w:r>
    </w:p>
    <w:p w14:paraId="04217B3D" w14:textId="77777777" w:rsidR="00B53EEB" w:rsidRPr="004C03FE" w:rsidRDefault="00B53EEB" w:rsidP="00B53EEB">
      <w:pPr>
        <w:kinsoku w:val="0"/>
        <w:overflowPunct w:val="0"/>
        <w:autoSpaceDE w:val="0"/>
        <w:autoSpaceDN w:val="0"/>
        <w:adjustRightInd w:val="0"/>
        <w:spacing w:before="11"/>
        <w:rPr>
          <w:rFonts w:ascii="Arial" w:hAnsi="Arial" w:cs="Arial"/>
          <w:sz w:val="18"/>
          <w:szCs w:val="18"/>
        </w:rPr>
      </w:pPr>
    </w:p>
    <w:p w14:paraId="13818BBC" w14:textId="77777777" w:rsidR="00B53EEB" w:rsidRPr="004C03FE" w:rsidRDefault="00B53EEB" w:rsidP="00B53EEB">
      <w:pPr>
        <w:numPr>
          <w:ilvl w:val="1"/>
          <w:numId w:val="7"/>
        </w:numPr>
        <w:tabs>
          <w:tab w:val="left" w:pos="2361"/>
        </w:tabs>
        <w:kinsoku w:val="0"/>
        <w:overflowPunct w:val="0"/>
        <w:autoSpaceDE w:val="0"/>
        <w:autoSpaceDN w:val="0"/>
        <w:adjustRightInd w:val="0"/>
        <w:ind w:left="2360" w:hanging="722"/>
        <w:outlineLvl w:val="2"/>
        <w:rPr>
          <w:rFonts w:ascii="Arial" w:hAnsi="Arial" w:cs="Arial"/>
          <w:b/>
          <w:bCs/>
          <w:sz w:val="18"/>
          <w:szCs w:val="18"/>
        </w:rPr>
      </w:pPr>
      <w:bookmarkStart w:id="4" w:name="B. Informal Resolution"/>
      <w:bookmarkEnd w:id="4"/>
      <w:r w:rsidRPr="004C03FE">
        <w:rPr>
          <w:rFonts w:ascii="Arial" w:hAnsi="Arial" w:cs="Arial"/>
          <w:b/>
          <w:bCs/>
          <w:sz w:val="18"/>
          <w:szCs w:val="18"/>
        </w:rPr>
        <w:t>Informal</w:t>
      </w:r>
      <w:r w:rsidRPr="004C03FE">
        <w:rPr>
          <w:rFonts w:ascii="Arial" w:hAnsi="Arial" w:cs="Arial"/>
          <w:b/>
          <w:bCs/>
          <w:spacing w:val="-15"/>
          <w:sz w:val="18"/>
          <w:szCs w:val="18"/>
        </w:rPr>
        <w:t xml:space="preserve"> </w:t>
      </w:r>
      <w:r w:rsidRPr="004C03FE">
        <w:rPr>
          <w:rFonts w:ascii="Arial" w:hAnsi="Arial" w:cs="Arial"/>
          <w:b/>
          <w:bCs/>
          <w:sz w:val="18"/>
          <w:szCs w:val="18"/>
        </w:rPr>
        <w:t>Resolution</w:t>
      </w:r>
    </w:p>
    <w:p w14:paraId="6BDA6417" w14:textId="77777777" w:rsidR="00B53EEB" w:rsidRPr="004C03FE" w:rsidRDefault="00B53EEB" w:rsidP="00B53EEB">
      <w:pPr>
        <w:kinsoku w:val="0"/>
        <w:overflowPunct w:val="0"/>
        <w:autoSpaceDE w:val="0"/>
        <w:autoSpaceDN w:val="0"/>
        <w:adjustRightInd w:val="0"/>
        <w:spacing w:before="51" w:line="295" w:lineRule="auto"/>
        <w:ind w:left="2360" w:right="929"/>
        <w:rPr>
          <w:rFonts w:ascii="Arial" w:hAnsi="Arial" w:cs="Arial"/>
          <w:sz w:val="18"/>
          <w:szCs w:val="18"/>
        </w:rPr>
      </w:pPr>
      <w:r w:rsidRPr="004C03FE">
        <w:rPr>
          <w:rFonts w:ascii="Arial" w:hAnsi="Arial" w:cs="Arial"/>
          <w:sz w:val="18"/>
          <w:szCs w:val="18"/>
        </w:rPr>
        <w:t>The Executive Director of the workforce area or his or her designee will attempt to resolve any grievance or appeal informally by meeting with the parties in person or discussing the grievance with the parties by telephone.</w:t>
      </w:r>
    </w:p>
    <w:p w14:paraId="343EBA6C"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658282A5" w14:textId="77777777" w:rsidR="00B53EEB" w:rsidRPr="004C03FE" w:rsidRDefault="00B53EEB" w:rsidP="00B53EEB">
      <w:pPr>
        <w:numPr>
          <w:ilvl w:val="1"/>
          <w:numId w:val="7"/>
        </w:numPr>
        <w:tabs>
          <w:tab w:val="left" w:pos="2361"/>
        </w:tabs>
        <w:kinsoku w:val="0"/>
        <w:overflowPunct w:val="0"/>
        <w:autoSpaceDE w:val="0"/>
        <w:autoSpaceDN w:val="0"/>
        <w:adjustRightInd w:val="0"/>
        <w:ind w:left="2360"/>
        <w:outlineLvl w:val="2"/>
        <w:rPr>
          <w:rFonts w:ascii="Arial" w:hAnsi="Arial" w:cs="Arial"/>
          <w:b/>
          <w:bCs/>
          <w:sz w:val="18"/>
          <w:szCs w:val="18"/>
        </w:rPr>
      </w:pPr>
      <w:bookmarkStart w:id="5" w:name="C. Interested Party"/>
      <w:bookmarkEnd w:id="5"/>
      <w:r w:rsidRPr="004C03FE">
        <w:rPr>
          <w:rFonts w:ascii="Arial" w:hAnsi="Arial" w:cs="Arial"/>
          <w:b/>
          <w:bCs/>
          <w:sz w:val="18"/>
          <w:szCs w:val="18"/>
        </w:rPr>
        <w:t>Interested</w:t>
      </w:r>
      <w:r w:rsidRPr="004C03FE">
        <w:rPr>
          <w:rFonts w:ascii="Arial" w:hAnsi="Arial" w:cs="Arial"/>
          <w:b/>
          <w:bCs/>
          <w:spacing w:val="-16"/>
          <w:sz w:val="18"/>
          <w:szCs w:val="18"/>
        </w:rPr>
        <w:t xml:space="preserve"> </w:t>
      </w:r>
      <w:r w:rsidRPr="004C03FE">
        <w:rPr>
          <w:rFonts w:ascii="Arial" w:hAnsi="Arial" w:cs="Arial"/>
          <w:b/>
          <w:bCs/>
          <w:sz w:val="18"/>
          <w:szCs w:val="18"/>
        </w:rPr>
        <w:t>Party</w:t>
      </w:r>
    </w:p>
    <w:p w14:paraId="5ADAE3BC" w14:textId="77777777" w:rsidR="00B53EEB" w:rsidRPr="004C03FE" w:rsidRDefault="00B53EEB" w:rsidP="00B53EEB">
      <w:pPr>
        <w:kinsoku w:val="0"/>
        <w:overflowPunct w:val="0"/>
        <w:autoSpaceDE w:val="0"/>
        <w:autoSpaceDN w:val="0"/>
        <w:adjustRightInd w:val="0"/>
        <w:spacing w:before="51" w:line="292" w:lineRule="auto"/>
        <w:ind w:left="2360" w:right="1043" w:hanging="1"/>
        <w:rPr>
          <w:rFonts w:ascii="Arial" w:hAnsi="Arial" w:cs="Arial"/>
          <w:sz w:val="18"/>
          <w:szCs w:val="18"/>
        </w:rPr>
      </w:pPr>
      <w:r w:rsidRPr="004C03FE">
        <w:rPr>
          <w:rFonts w:ascii="Arial" w:hAnsi="Arial" w:cs="Arial"/>
          <w:sz w:val="18"/>
          <w:szCs w:val="18"/>
        </w:rPr>
        <w:t>A person or entity affected by the local workforce development system, including a One-Stop partner, a service provider, an employer, a participant or the parent of a youth participant, or a person who works in the local workforce development system.</w:t>
      </w:r>
    </w:p>
    <w:p w14:paraId="1A5F7D70" w14:textId="77777777" w:rsidR="00B53EEB" w:rsidRPr="004C03FE" w:rsidRDefault="00B53EEB" w:rsidP="00B53EEB">
      <w:pPr>
        <w:kinsoku w:val="0"/>
        <w:overflowPunct w:val="0"/>
        <w:autoSpaceDE w:val="0"/>
        <w:autoSpaceDN w:val="0"/>
        <w:adjustRightInd w:val="0"/>
        <w:spacing w:before="4"/>
        <w:rPr>
          <w:rFonts w:ascii="Arial" w:hAnsi="Arial" w:cs="Arial"/>
          <w:sz w:val="18"/>
          <w:szCs w:val="18"/>
        </w:rPr>
      </w:pPr>
    </w:p>
    <w:p w14:paraId="5C5BF8DE" w14:textId="77777777" w:rsidR="00B53EEB" w:rsidRPr="004C03FE" w:rsidRDefault="00B53EEB" w:rsidP="00B53EEB">
      <w:pPr>
        <w:numPr>
          <w:ilvl w:val="1"/>
          <w:numId w:val="7"/>
        </w:numPr>
        <w:tabs>
          <w:tab w:val="left" w:pos="2361"/>
        </w:tabs>
        <w:kinsoku w:val="0"/>
        <w:overflowPunct w:val="0"/>
        <w:autoSpaceDE w:val="0"/>
        <w:autoSpaceDN w:val="0"/>
        <w:adjustRightInd w:val="0"/>
        <w:spacing w:before="1"/>
        <w:ind w:left="2360"/>
        <w:outlineLvl w:val="2"/>
        <w:rPr>
          <w:rFonts w:ascii="Arial" w:hAnsi="Arial" w:cs="Arial"/>
          <w:b/>
          <w:bCs/>
          <w:sz w:val="18"/>
          <w:szCs w:val="18"/>
        </w:rPr>
      </w:pPr>
      <w:bookmarkStart w:id="6" w:name="D. Formal Resolution"/>
      <w:bookmarkEnd w:id="6"/>
      <w:r w:rsidRPr="004C03FE">
        <w:rPr>
          <w:rFonts w:ascii="Arial" w:hAnsi="Arial" w:cs="Arial"/>
          <w:b/>
          <w:bCs/>
          <w:sz w:val="18"/>
          <w:szCs w:val="18"/>
        </w:rPr>
        <w:t>Formal</w:t>
      </w:r>
      <w:r w:rsidRPr="004C03FE">
        <w:rPr>
          <w:rFonts w:ascii="Arial" w:hAnsi="Arial" w:cs="Arial"/>
          <w:b/>
          <w:bCs/>
          <w:spacing w:val="-15"/>
          <w:sz w:val="18"/>
          <w:szCs w:val="18"/>
        </w:rPr>
        <w:t xml:space="preserve"> </w:t>
      </w:r>
      <w:r w:rsidRPr="004C03FE">
        <w:rPr>
          <w:rFonts w:ascii="Arial" w:hAnsi="Arial" w:cs="Arial"/>
          <w:b/>
          <w:bCs/>
          <w:sz w:val="18"/>
          <w:szCs w:val="18"/>
        </w:rPr>
        <w:t>Resolution</w:t>
      </w:r>
    </w:p>
    <w:p w14:paraId="4F674BEB" w14:textId="77777777" w:rsidR="00B53EEB" w:rsidRPr="004C03FE" w:rsidRDefault="00B53EEB" w:rsidP="00B53EEB">
      <w:pPr>
        <w:kinsoku w:val="0"/>
        <w:overflowPunct w:val="0"/>
        <w:autoSpaceDE w:val="0"/>
        <w:autoSpaceDN w:val="0"/>
        <w:adjustRightInd w:val="0"/>
        <w:spacing w:before="50" w:line="292" w:lineRule="auto"/>
        <w:ind w:left="2360" w:right="1077"/>
        <w:rPr>
          <w:rFonts w:ascii="Arial" w:hAnsi="Arial" w:cs="Arial"/>
          <w:sz w:val="18"/>
          <w:szCs w:val="18"/>
        </w:rPr>
      </w:pPr>
      <w:r w:rsidRPr="004C03FE">
        <w:rPr>
          <w:rFonts w:ascii="Arial" w:hAnsi="Arial" w:cs="Arial"/>
          <w:sz w:val="18"/>
          <w:szCs w:val="18"/>
        </w:rPr>
        <w:t>The Deputy Secretary of Commerce for Workforce Development will conduct a formal resolution hearing pursuant to its rules at 150:1-11-1 through 150:1-11-17. The hearing process will be completed within sixty (60) days from the date the grievance was received by the Director of Workforce Compliance.</w:t>
      </w:r>
    </w:p>
    <w:p w14:paraId="48D84618" w14:textId="77777777" w:rsidR="00B53EEB" w:rsidRPr="004C03FE" w:rsidRDefault="00B53EEB" w:rsidP="00B53EEB">
      <w:pPr>
        <w:kinsoku w:val="0"/>
        <w:overflowPunct w:val="0"/>
        <w:autoSpaceDE w:val="0"/>
        <w:autoSpaceDN w:val="0"/>
        <w:adjustRightInd w:val="0"/>
        <w:spacing w:before="5"/>
        <w:rPr>
          <w:rFonts w:ascii="Arial" w:hAnsi="Arial" w:cs="Arial"/>
          <w:sz w:val="18"/>
          <w:szCs w:val="18"/>
        </w:rPr>
      </w:pPr>
    </w:p>
    <w:p w14:paraId="2C05EAC0" w14:textId="77777777" w:rsidR="00B53EEB" w:rsidRPr="004C03FE" w:rsidRDefault="00B53EEB" w:rsidP="00B53EEB">
      <w:pPr>
        <w:numPr>
          <w:ilvl w:val="1"/>
          <w:numId w:val="7"/>
        </w:numPr>
        <w:tabs>
          <w:tab w:val="left" w:pos="2402"/>
        </w:tabs>
        <w:kinsoku w:val="0"/>
        <w:overflowPunct w:val="0"/>
        <w:autoSpaceDE w:val="0"/>
        <w:autoSpaceDN w:val="0"/>
        <w:adjustRightInd w:val="0"/>
        <w:ind w:left="2401" w:hanging="762"/>
        <w:outlineLvl w:val="2"/>
        <w:rPr>
          <w:rFonts w:ascii="Arial" w:hAnsi="Arial" w:cs="Arial"/>
          <w:b/>
          <w:bCs/>
          <w:sz w:val="18"/>
          <w:szCs w:val="18"/>
        </w:rPr>
      </w:pPr>
      <w:bookmarkStart w:id="7" w:name="E.  Remedies"/>
      <w:bookmarkEnd w:id="7"/>
      <w:r w:rsidRPr="004C03FE">
        <w:rPr>
          <w:rFonts w:ascii="Arial" w:hAnsi="Arial" w:cs="Arial"/>
          <w:b/>
          <w:bCs/>
          <w:sz w:val="18"/>
          <w:szCs w:val="18"/>
        </w:rPr>
        <w:t>Remedies</w:t>
      </w:r>
    </w:p>
    <w:p w14:paraId="7A0B8E08" w14:textId="77777777" w:rsidR="00B53EEB" w:rsidRPr="004C03FE" w:rsidRDefault="00B53EEB" w:rsidP="00B53EEB">
      <w:pPr>
        <w:kinsoku w:val="0"/>
        <w:overflowPunct w:val="0"/>
        <w:autoSpaceDE w:val="0"/>
        <w:autoSpaceDN w:val="0"/>
        <w:adjustRightInd w:val="0"/>
        <w:spacing w:before="51"/>
        <w:ind w:left="2360"/>
        <w:rPr>
          <w:rFonts w:ascii="Arial" w:hAnsi="Arial" w:cs="Arial"/>
          <w:sz w:val="18"/>
          <w:szCs w:val="18"/>
        </w:rPr>
      </w:pPr>
      <w:r w:rsidRPr="004C03FE">
        <w:rPr>
          <w:rFonts w:ascii="Arial" w:hAnsi="Arial" w:cs="Arial"/>
          <w:sz w:val="18"/>
          <w:szCs w:val="18"/>
        </w:rPr>
        <w:t>The remedies that may be imposed under this grievance procedure are enumerated in WIOA</w:t>
      </w:r>
    </w:p>
    <w:p w14:paraId="2854B148" w14:textId="77777777" w:rsidR="00B53EEB" w:rsidRPr="004C03FE" w:rsidRDefault="00B53EEB" w:rsidP="00B53EEB">
      <w:pPr>
        <w:kinsoku w:val="0"/>
        <w:overflowPunct w:val="0"/>
        <w:autoSpaceDE w:val="0"/>
        <w:autoSpaceDN w:val="0"/>
        <w:adjustRightInd w:val="0"/>
        <w:spacing w:before="54"/>
        <w:ind w:left="2360"/>
        <w:rPr>
          <w:rFonts w:ascii="Arial" w:hAnsi="Arial" w:cs="Arial"/>
          <w:w w:val="95"/>
          <w:sz w:val="18"/>
          <w:szCs w:val="18"/>
        </w:rPr>
      </w:pPr>
      <w:r w:rsidRPr="004C03FE">
        <w:rPr>
          <w:rFonts w:ascii="Arial" w:hAnsi="Arial" w:cs="Arial"/>
          <w:w w:val="95"/>
          <w:sz w:val="18"/>
          <w:szCs w:val="18"/>
        </w:rPr>
        <w:t>§181(c)(3).</w:t>
      </w:r>
    </w:p>
    <w:p w14:paraId="4140CF0E" w14:textId="77777777" w:rsidR="00B53EEB" w:rsidRPr="004C03FE" w:rsidRDefault="00B53EEB" w:rsidP="00B53EEB">
      <w:pPr>
        <w:kinsoku w:val="0"/>
        <w:overflowPunct w:val="0"/>
        <w:autoSpaceDE w:val="0"/>
        <w:autoSpaceDN w:val="0"/>
        <w:adjustRightInd w:val="0"/>
        <w:spacing w:before="12"/>
        <w:ind w:right="135"/>
        <w:jc w:val="right"/>
        <w:rPr>
          <w:rFonts w:ascii="Arial" w:hAnsi="Arial" w:cs="Arial"/>
          <w:sz w:val="18"/>
          <w:szCs w:val="18"/>
        </w:rPr>
      </w:pPr>
    </w:p>
    <w:p w14:paraId="2D9602E4" w14:textId="77777777" w:rsidR="00E8495D" w:rsidRPr="004C03FE" w:rsidRDefault="00E8495D" w:rsidP="00B53EEB">
      <w:pPr>
        <w:kinsoku w:val="0"/>
        <w:overflowPunct w:val="0"/>
        <w:autoSpaceDE w:val="0"/>
        <w:autoSpaceDN w:val="0"/>
        <w:adjustRightInd w:val="0"/>
        <w:spacing w:before="12"/>
        <w:ind w:right="135"/>
        <w:jc w:val="right"/>
        <w:rPr>
          <w:rFonts w:ascii="Arial" w:hAnsi="Arial" w:cs="Arial"/>
          <w:sz w:val="18"/>
          <w:szCs w:val="18"/>
        </w:rPr>
      </w:pPr>
    </w:p>
    <w:p w14:paraId="7CBB874F" w14:textId="77777777" w:rsidR="00E8495D" w:rsidRPr="004C03FE" w:rsidRDefault="00E8495D" w:rsidP="00B53EEB">
      <w:pPr>
        <w:kinsoku w:val="0"/>
        <w:overflowPunct w:val="0"/>
        <w:autoSpaceDE w:val="0"/>
        <w:autoSpaceDN w:val="0"/>
        <w:adjustRightInd w:val="0"/>
        <w:spacing w:before="12"/>
        <w:ind w:right="135"/>
        <w:jc w:val="right"/>
        <w:rPr>
          <w:rFonts w:ascii="Arial" w:hAnsi="Arial" w:cs="Arial"/>
          <w:sz w:val="18"/>
          <w:szCs w:val="18"/>
        </w:rPr>
      </w:pPr>
    </w:p>
    <w:p w14:paraId="3D34B46D" w14:textId="77777777" w:rsidR="00E8495D" w:rsidRPr="004C03FE" w:rsidRDefault="00E8495D" w:rsidP="00B53EEB">
      <w:pPr>
        <w:kinsoku w:val="0"/>
        <w:overflowPunct w:val="0"/>
        <w:autoSpaceDE w:val="0"/>
        <w:autoSpaceDN w:val="0"/>
        <w:adjustRightInd w:val="0"/>
        <w:spacing w:before="12"/>
        <w:ind w:right="135"/>
        <w:jc w:val="right"/>
        <w:rPr>
          <w:rFonts w:ascii="Arial" w:hAnsi="Arial" w:cs="Arial"/>
          <w:sz w:val="18"/>
          <w:szCs w:val="18"/>
        </w:rPr>
      </w:pPr>
    </w:p>
    <w:p w14:paraId="2FACFDC5" w14:textId="4142DD68" w:rsidR="00E8495D" w:rsidRPr="004C03FE" w:rsidRDefault="00E8495D" w:rsidP="00B53EEB">
      <w:pPr>
        <w:kinsoku w:val="0"/>
        <w:overflowPunct w:val="0"/>
        <w:autoSpaceDE w:val="0"/>
        <w:autoSpaceDN w:val="0"/>
        <w:adjustRightInd w:val="0"/>
        <w:spacing w:before="12"/>
        <w:ind w:right="135"/>
        <w:jc w:val="right"/>
        <w:rPr>
          <w:rFonts w:ascii="Verdana" w:hAnsi="Verdana" w:cs="Verdana"/>
          <w:sz w:val="18"/>
          <w:szCs w:val="18"/>
        </w:rPr>
        <w:sectPr w:rsidR="00E8495D" w:rsidRPr="004C03FE">
          <w:type w:val="continuous"/>
          <w:pgSz w:w="12240" w:h="15840"/>
          <w:pgMar w:top="720" w:right="580" w:bottom="280" w:left="520" w:header="720" w:footer="720" w:gutter="0"/>
          <w:cols w:space="720"/>
          <w:noEndnote/>
        </w:sectPr>
      </w:pPr>
    </w:p>
    <w:p w14:paraId="2B731840" w14:textId="2660A4C5" w:rsidR="00B53EEB" w:rsidRPr="004C03FE" w:rsidRDefault="00B53EEB" w:rsidP="00B53EEB">
      <w:pPr>
        <w:kinsoku w:val="0"/>
        <w:overflowPunct w:val="0"/>
        <w:autoSpaceDE w:val="0"/>
        <w:autoSpaceDN w:val="0"/>
        <w:adjustRightInd w:val="0"/>
        <w:spacing w:before="5"/>
        <w:rPr>
          <w:rFonts w:ascii="Verdana" w:hAnsi="Verdana" w:cs="Verdana"/>
          <w:sz w:val="18"/>
          <w:szCs w:val="18"/>
        </w:rPr>
      </w:pPr>
    </w:p>
    <w:p w14:paraId="410297D8" w14:textId="77777777" w:rsidR="00B53EEB" w:rsidRPr="004C03FE" w:rsidRDefault="00B53EEB" w:rsidP="00B53EEB">
      <w:pPr>
        <w:kinsoku w:val="0"/>
        <w:overflowPunct w:val="0"/>
        <w:autoSpaceDE w:val="0"/>
        <w:autoSpaceDN w:val="0"/>
        <w:adjustRightInd w:val="0"/>
        <w:rPr>
          <w:rFonts w:ascii="Verdana" w:hAnsi="Verdana" w:cs="Verdana"/>
          <w:sz w:val="18"/>
          <w:szCs w:val="18"/>
        </w:rPr>
      </w:pPr>
    </w:p>
    <w:p w14:paraId="1B880E84" w14:textId="6F4FA38B" w:rsidR="00B53EEB" w:rsidRDefault="00B53EEB"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5D41F36C" w14:textId="0D909D90"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FF94745" w14:textId="1930177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6501956F" w14:textId="08CEB5A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D1C1BA3" w14:textId="3A5D3719"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25178FBA" w14:textId="13F19DA7"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3739C34B" w14:textId="3E05F3D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0568E9B6" w14:textId="24DA93B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06231A4" w14:textId="02175013"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5367A72B" w14:textId="4A84F44A"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699C994A" w14:textId="37B1A6FE"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35602276" w14:textId="4416C795"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38F37A3E" w14:textId="6FA57191"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3902A7BC" w14:textId="35E9AC0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6079E62E" w14:textId="3F8057CA"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39B4BB7F" w14:textId="6589CC2E"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26AE0C4" w14:textId="093DBA2A"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201B9395" w14:textId="5CF9890E"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6C0BB453" w14:textId="1811D6FB"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F71145A" w14:textId="3026B13D"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576A4468" w14:textId="22CF1C0E"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7E74097E" w14:textId="449D20C2"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5AFE813A" w14:textId="70B0643C" w:rsid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4A3FD116" w14:textId="77777777" w:rsidR="004C03FE" w:rsidRPr="004C03FE" w:rsidRDefault="004C03FE" w:rsidP="00B53EEB">
      <w:pPr>
        <w:kinsoku w:val="0"/>
        <w:overflowPunct w:val="0"/>
        <w:autoSpaceDE w:val="0"/>
        <w:autoSpaceDN w:val="0"/>
        <w:adjustRightInd w:val="0"/>
        <w:spacing w:line="30" w:lineRule="exact"/>
        <w:ind w:left="156"/>
        <w:rPr>
          <w:rFonts w:ascii="Verdana" w:hAnsi="Verdana" w:cs="Verdana"/>
          <w:position w:val="-1"/>
          <w:sz w:val="18"/>
          <w:szCs w:val="18"/>
        </w:rPr>
      </w:pPr>
    </w:p>
    <w:p w14:paraId="4DA197A6" w14:textId="77777777" w:rsidR="00B53EEB" w:rsidRPr="004C03FE" w:rsidRDefault="00B53EEB" w:rsidP="00B53EEB">
      <w:pPr>
        <w:kinsoku w:val="0"/>
        <w:overflowPunct w:val="0"/>
        <w:autoSpaceDE w:val="0"/>
        <w:autoSpaceDN w:val="0"/>
        <w:adjustRightInd w:val="0"/>
        <w:spacing w:before="6"/>
        <w:rPr>
          <w:rFonts w:ascii="Verdana" w:hAnsi="Verdana" w:cs="Verdana"/>
          <w:sz w:val="18"/>
          <w:szCs w:val="18"/>
        </w:rPr>
      </w:pPr>
    </w:p>
    <w:p w14:paraId="4B438FE6" w14:textId="77777777" w:rsidR="00B53EEB" w:rsidRPr="004C03FE" w:rsidRDefault="00B53EEB" w:rsidP="00B53EEB">
      <w:pPr>
        <w:numPr>
          <w:ilvl w:val="0"/>
          <w:numId w:val="6"/>
        </w:numPr>
        <w:tabs>
          <w:tab w:val="left" w:pos="1641"/>
        </w:tabs>
        <w:kinsoku w:val="0"/>
        <w:overflowPunct w:val="0"/>
        <w:autoSpaceDE w:val="0"/>
        <w:autoSpaceDN w:val="0"/>
        <w:adjustRightInd w:val="0"/>
        <w:spacing w:before="21"/>
        <w:outlineLvl w:val="2"/>
        <w:rPr>
          <w:rFonts w:ascii="Arial" w:hAnsi="Arial" w:cs="Arial"/>
          <w:b/>
          <w:bCs/>
          <w:sz w:val="18"/>
          <w:szCs w:val="18"/>
        </w:rPr>
      </w:pPr>
      <w:bookmarkStart w:id="8" w:name="IV. Local Policy"/>
      <w:bookmarkEnd w:id="8"/>
      <w:r w:rsidRPr="004C03FE">
        <w:rPr>
          <w:rFonts w:ascii="Arial" w:hAnsi="Arial" w:cs="Arial"/>
          <w:b/>
          <w:bCs/>
          <w:sz w:val="18"/>
          <w:szCs w:val="18"/>
        </w:rPr>
        <w:lastRenderedPageBreak/>
        <w:t>Local</w:t>
      </w:r>
      <w:r w:rsidRPr="004C03FE">
        <w:rPr>
          <w:rFonts w:ascii="Arial" w:hAnsi="Arial" w:cs="Arial"/>
          <w:b/>
          <w:bCs/>
          <w:spacing w:val="-15"/>
          <w:sz w:val="18"/>
          <w:szCs w:val="18"/>
        </w:rPr>
        <w:t xml:space="preserve"> </w:t>
      </w:r>
      <w:r w:rsidRPr="004C03FE">
        <w:rPr>
          <w:rFonts w:ascii="Arial" w:hAnsi="Arial" w:cs="Arial"/>
          <w:b/>
          <w:bCs/>
          <w:sz w:val="18"/>
          <w:szCs w:val="18"/>
        </w:rPr>
        <w:t>Policy</w:t>
      </w:r>
    </w:p>
    <w:p w14:paraId="79F4472A" w14:textId="30D1047B" w:rsidR="00B53EEB" w:rsidRPr="004C03FE" w:rsidRDefault="00B53EEB" w:rsidP="00B53EEB">
      <w:pPr>
        <w:kinsoku w:val="0"/>
        <w:overflowPunct w:val="0"/>
        <w:autoSpaceDE w:val="0"/>
        <w:autoSpaceDN w:val="0"/>
        <w:adjustRightInd w:val="0"/>
        <w:spacing w:before="51" w:line="254" w:lineRule="auto"/>
        <w:ind w:left="1640" w:right="263"/>
        <w:rPr>
          <w:rFonts w:ascii="Arial" w:hAnsi="Arial" w:cs="Arial"/>
          <w:sz w:val="18"/>
          <w:szCs w:val="18"/>
        </w:rPr>
      </w:pPr>
      <w:r w:rsidRPr="004C03FE">
        <w:rPr>
          <w:rFonts w:ascii="Arial" w:hAnsi="Arial" w:cs="Arial"/>
          <w:sz w:val="18"/>
          <w:szCs w:val="18"/>
        </w:rPr>
        <w:t xml:space="preserve">The </w:t>
      </w:r>
      <w:r w:rsidR="000B47AF">
        <w:rPr>
          <w:rFonts w:ascii="Arial" w:hAnsi="Arial" w:cs="Arial"/>
          <w:sz w:val="18"/>
          <w:szCs w:val="18"/>
        </w:rPr>
        <w:t>Northern</w:t>
      </w:r>
      <w:r w:rsidRPr="004C03FE">
        <w:rPr>
          <w:rFonts w:ascii="Arial" w:hAnsi="Arial" w:cs="Arial"/>
          <w:sz w:val="18"/>
          <w:szCs w:val="18"/>
        </w:rPr>
        <w:t xml:space="preserve"> Area </w:t>
      </w:r>
      <w:r w:rsidR="000B47AF">
        <w:rPr>
          <w:rFonts w:ascii="Arial" w:hAnsi="Arial" w:cs="Arial"/>
          <w:sz w:val="18"/>
          <w:szCs w:val="18"/>
        </w:rPr>
        <w:t xml:space="preserve">Local </w:t>
      </w:r>
      <w:r w:rsidRPr="004C03FE">
        <w:rPr>
          <w:rFonts w:ascii="Arial" w:hAnsi="Arial" w:cs="Arial"/>
          <w:sz w:val="18"/>
          <w:szCs w:val="18"/>
        </w:rPr>
        <w:t>Workforce Development Board (</w:t>
      </w:r>
      <w:r w:rsidR="000B47AF">
        <w:rPr>
          <w:rFonts w:ascii="Arial" w:hAnsi="Arial" w:cs="Arial"/>
          <w:sz w:val="18"/>
          <w:szCs w:val="18"/>
        </w:rPr>
        <w:t>NALWDB</w:t>
      </w:r>
      <w:r w:rsidRPr="004C03FE">
        <w:rPr>
          <w:rFonts w:ascii="Arial" w:hAnsi="Arial" w:cs="Arial"/>
          <w:sz w:val="18"/>
          <w:szCs w:val="18"/>
        </w:rPr>
        <w:t xml:space="preserve">) will establish and maintain a procedure for grievances according to the requirements of WIOA § 181(c). The </w:t>
      </w:r>
      <w:r w:rsidR="000B47AF">
        <w:rPr>
          <w:rFonts w:ascii="Arial" w:hAnsi="Arial" w:cs="Arial"/>
          <w:sz w:val="18"/>
          <w:szCs w:val="18"/>
        </w:rPr>
        <w:t>NALWDB</w:t>
      </w:r>
      <w:r w:rsidRPr="004C03FE">
        <w:rPr>
          <w:rFonts w:ascii="Arial" w:hAnsi="Arial" w:cs="Arial"/>
          <w:sz w:val="18"/>
          <w:szCs w:val="18"/>
        </w:rPr>
        <w:t xml:space="preserve"> will provide information about the content of the grievance procedure to participants and other interested parties affected by the local workforce system, including one-stop partners and service providers.</w:t>
      </w:r>
    </w:p>
    <w:p w14:paraId="2B5B0394" w14:textId="77777777" w:rsidR="00B53EEB" w:rsidRPr="004C03FE" w:rsidRDefault="00B53EEB" w:rsidP="00B53EEB">
      <w:pPr>
        <w:kinsoku w:val="0"/>
        <w:overflowPunct w:val="0"/>
        <w:autoSpaceDE w:val="0"/>
        <w:autoSpaceDN w:val="0"/>
        <w:adjustRightInd w:val="0"/>
        <w:spacing w:before="3"/>
        <w:rPr>
          <w:rFonts w:ascii="Arial" w:hAnsi="Arial" w:cs="Arial"/>
          <w:sz w:val="18"/>
          <w:szCs w:val="18"/>
        </w:rPr>
      </w:pPr>
    </w:p>
    <w:p w14:paraId="5DA51F34" w14:textId="77777777" w:rsidR="00B53EEB" w:rsidRPr="004C03FE" w:rsidRDefault="00B53EEB" w:rsidP="00B53EEB">
      <w:pPr>
        <w:kinsoku w:val="0"/>
        <w:overflowPunct w:val="0"/>
        <w:autoSpaceDE w:val="0"/>
        <w:autoSpaceDN w:val="0"/>
        <w:adjustRightInd w:val="0"/>
        <w:spacing w:line="254" w:lineRule="auto"/>
        <w:ind w:left="1640" w:right="263"/>
        <w:rPr>
          <w:rFonts w:ascii="Arial" w:hAnsi="Arial" w:cs="Arial"/>
          <w:sz w:val="18"/>
          <w:szCs w:val="18"/>
        </w:rPr>
      </w:pPr>
      <w:r w:rsidRPr="004C03FE">
        <w:rPr>
          <w:rFonts w:ascii="Arial" w:hAnsi="Arial" w:cs="Arial"/>
          <w:sz w:val="18"/>
          <w:szCs w:val="18"/>
        </w:rPr>
        <w:t>In the event that a WIOA registrant or participant, one-stop partner, service provider, or any other interested party has or grievance against the local workforce development system, an opportunity to submit the grievance will be offered.</w:t>
      </w:r>
    </w:p>
    <w:p w14:paraId="22AAF0F3" w14:textId="77777777" w:rsidR="00B53EEB" w:rsidRPr="004C03FE" w:rsidRDefault="00B53EEB" w:rsidP="00B53EEB">
      <w:pPr>
        <w:kinsoku w:val="0"/>
        <w:overflowPunct w:val="0"/>
        <w:autoSpaceDE w:val="0"/>
        <w:autoSpaceDN w:val="0"/>
        <w:adjustRightInd w:val="0"/>
        <w:spacing w:before="10"/>
        <w:rPr>
          <w:rFonts w:ascii="Arial" w:hAnsi="Arial" w:cs="Arial"/>
          <w:sz w:val="18"/>
          <w:szCs w:val="18"/>
        </w:rPr>
      </w:pPr>
    </w:p>
    <w:p w14:paraId="12EA52B4" w14:textId="77777777" w:rsidR="00B53EEB" w:rsidRPr="004C03FE" w:rsidRDefault="00B53EEB" w:rsidP="00B53EEB">
      <w:pPr>
        <w:numPr>
          <w:ilvl w:val="1"/>
          <w:numId w:val="6"/>
        </w:numPr>
        <w:tabs>
          <w:tab w:val="left" w:pos="2361"/>
        </w:tabs>
        <w:kinsoku w:val="0"/>
        <w:overflowPunct w:val="0"/>
        <w:autoSpaceDE w:val="0"/>
        <w:autoSpaceDN w:val="0"/>
        <w:adjustRightInd w:val="0"/>
        <w:outlineLvl w:val="2"/>
        <w:rPr>
          <w:rFonts w:ascii="Arial" w:hAnsi="Arial" w:cs="Arial"/>
          <w:b/>
          <w:bCs/>
          <w:sz w:val="18"/>
          <w:szCs w:val="18"/>
        </w:rPr>
      </w:pPr>
      <w:r w:rsidRPr="004C03FE">
        <w:rPr>
          <w:rFonts w:ascii="Arial" w:hAnsi="Arial" w:cs="Arial"/>
          <w:b/>
          <w:bCs/>
          <w:sz w:val="18"/>
          <w:szCs w:val="18"/>
        </w:rPr>
        <w:t>Required</w:t>
      </w:r>
      <w:r w:rsidRPr="004C03FE">
        <w:rPr>
          <w:rFonts w:ascii="Arial" w:hAnsi="Arial" w:cs="Arial"/>
          <w:b/>
          <w:bCs/>
          <w:spacing w:val="-17"/>
          <w:sz w:val="18"/>
          <w:szCs w:val="18"/>
        </w:rPr>
        <w:t xml:space="preserve"> </w:t>
      </w:r>
      <w:r w:rsidRPr="004C03FE">
        <w:rPr>
          <w:rFonts w:ascii="Arial" w:hAnsi="Arial" w:cs="Arial"/>
          <w:b/>
          <w:bCs/>
          <w:sz w:val="18"/>
          <w:szCs w:val="18"/>
        </w:rPr>
        <w:t>Notice</w:t>
      </w:r>
      <w:r w:rsidRPr="004C03FE">
        <w:rPr>
          <w:rFonts w:ascii="Arial" w:hAnsi="Arial" w:cs="Arial"/>
          <w:b/>
          <w:bCs/>
          <w:spacing w:val="-14"/>
          <w:sz w:val="18"/>
          <w:szCs w:val="18"/>
        </w:rPr>
        <w:t xml:space="preserve"> </w:t>
      </w:r>
      <w:r w:rsidRPr="004C03FE">
        <w:rPr>
          <w:rFonts w:ascii="Arial" w:hAnsi="Arial" w:cs="Arial"/>
          <w:b/>
          <w:bCs/>
          <w:sz w:val="18"/>
          <w:szCs w:val="18"/>
        </w:rPr>
        <w:t>of</w:t>
      </w:r>
      <w:r w:rsidRPr="004C03FE">
        <w:rPr>
          <w:rFonts w:ascii="Arial" w:hAnsi="Arial" w:cs="Arial"/>
          <w:b/>
          <w:bCs/>
          <w:spacing w:val="-16"/>
          <w:sz w:val="18"/>
          <w:szCs w:val="18"/>
        </w:rPr>
        <w:t xml:space="preserve"> </w:t>
      </w:r>
      <w:r w:rsidRPr="004C03FE">
        <w:rPr>
          <w:rFonts w:ascii="Arial" w:hAnsi="Arial" w:cs="Arial"/>
          <w:b/>
          <w:bCs/>
          <w:sz w:val="18"/>
          <w:szCs w:val="18"/>
        </w:rPr>
        <w:t>Grievance</w:t>
      </w:r>
      <w:r w:rsidRPr="004C03FE">
        <w:rPr>
          <w:rFonts w:ascii="Arial" w:hAnsi="Arial" w:cs="Arial"/>
          <w:b/>
          <w:bCs/>
          <w:spacing w:val="-14"/>
          <w:sz w:val="18"/>
          <w:szCs w:val="18"/>
        </w:rPr>
        <w:t xml:space="preserve"> </w:t>
      </w:r>
      <w:r w:rsidRPr="004C03FE">
        <w:rPr>
          <w:rFonts w:ascii="Arial" w:hAnsi="Arial" w:cs="Arial"/>
          <w:b/>
          <w:bCs/>
          <w:sz w:val="18"/>
          <w:szCs w:val="18"/>
        </w:rPr>
        <w:t>Procedures</w:t>
      </w:r>
    </w:p>
    <w:p w14:paraId="42736E40" w14:textId="77777777" w:rsidR="00B53EEB" w:rsidRPr="004C03FE" w:rsidRDefault="00B53EEB" w:rsidP="00B53EEB">
      <w:pPr>
        <w:kinsoku w:val="0"/>
        <w:overflowPunct w:val="0"/>
        <w:autoSpaceDE w:val="0"/>
        <w:autoSpaceDN w:val="0"/>
        <w:adjustRightInd w:val="0"/>
        <w:spacing w:before="51" w:line="254" w:lineRule="auto"/>
        <w:ind w:left="2360" w:right="263"/>
        <w:rPr>
          <w:rFonts w:ascii="Arial" w:hAnsi="Arial" w:cs="Arial"/>
          <w:sz w:val="18"/>
          <w:szCs w:val="18"/>
        </w:rPr>
      </w:pPr>
      <w:r w:rsidRPr="004C03FE">
        <w:rPr>
          <w:rFonts w:ascii="Arial" w:hAnsi="Arial" w:cs="Arial"/>
          <w:sz w:val="18"/>
          <w:szCs w:val="18"/>
        </w:rPr>
        <w:t>Efforts shall be taken to assure that the information contained within the Required Notice is understood by affected participants and other individuals, including youth and those who are limited-English speaking individuals. All efforts shall comply with the language requirements of 29 CFR 37.35 regarding the provision of services and information in languages other than English. The one-stop operator shall ensure that Required Notice of Grievance Procedures are:</w:t>
      </w:r>
    </w:p>
    <w:p w14:paraId="61596331" w14:textId="77777777" w:rsidR="00B53EEB" w:rsidRPr="004C03FE" w:rsidRDefault="00B53EEB" w:rsidP="00B53EEB">
      <w:pPr>
        <w:kinsoku w:val="0"/>
        <w:overflowPunct w:val="0"/>
        <w:autoSpaceDE w:val="0"/>
        <w:autoSpaceDN w:val="0"/>
        <w:adjustRightInd w:val="0"/>
        <w:spacing w:before="10"/>
        <w:rPr>
          <w:rFonts w:ascii="Arial" w:hAnsi="Arial" w:cs="Arial"/>
          <w:sz w:val="18"/>
          <w:szCs w:val="18"/>
        </w:rPr>
      </w:pPr>
    </w:p>
    <w:p w14:paraId="3D3F35C1" w14:textId="77777777" w:rsidR="00B53EEB" w:rsidRPr="004C03FE" w:rsidRDefault="00B53EEB" w:rsidP="00B53EEB">
      <w:pPr>
        <w:numPr>
          <w:ilvl w:val="2"/>
          <w:numId w:val="6"/>
        </w:numPr>
        <w:tabs>
          <w:tab w:val="left" w:pos="3081"/>
        </w:tabs>
        <w:kinsoku w:val="0"/>
        <w:overflowPunct w:val="0"/>
        <w:autoSpaceDE w:val="0"/>
        <w:autoSpaceDN w:val="0"/>
        <w:adjustRightInd w:val="0"/>
        <w:rPr>
          <w:rFonts w:ascii="Arial" w:hAnsi="Arial" w:cs="Arial"/>
          <w:sz w:val="18"/>
          <w:szCs w:val="18"/>
        </w:rPr>
      </w:pPr>
      <w:bookmarkStart w:id="9" w:name="1. distributed to all participants who a"/>
      <w:bookmarkEnd w:id="9"/>
      <w:r w:rsidRPr="004C03FE">
        <w:rPr>
          <w:rFonts w:ascii="Arial" w:hAnsi="Arial" w:cs="Arial"/>
          <w:sz w:val="18"/>
          <w:szCs w:val="18"/>
        </w:rPr>
        <w:t>distributed</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7"/>
          <w:sz w:val="18"/>
          <w:szCs w:val="18"/>
        </w:rPr>
        <w:t xml:space="preserve"> </w:t>
      </w:r>
      <w:r w:rsidRPr="004C03FE">
        <w:rPr>
          <w:rFonts w:ascii="Arial" w:hAnsi="Arial" w:cs="Arial"/>
          <w:sz w:val="18"/>
          <w:szCs w:val="18"/>
        </w:rPr>
        <w:t>all</w:t>
      </w:r>
      <w:r w:rsidRPr="004C03FE">
        <w:rPr>
          <w:rFonts w:ascii="Arial" w:hAnsi="Arial" w:cs="Arial"/>
          <w:spacing w:val="-16"/>
          <w:sz w:val="18"/>
          <w:szCs w:val="18"/>
        </w:rPr>
        <w:t xml:space="preserve"> </w:t>
      </w:r>
      <w:r w:rsidRPr="004C03FE">
        <w:rPr>
          <w:rFonts w:ascii="Arial" w:hAnsi="Arial" w:cs="Arial"/>
          <w:sz w:val="18"/>
          <w:szCs w:val="18"/>
        </w:rPr>
        <w:t>participants</w:t>
      </w:r>
      <w:r w:rsidRPr="004C03FE">
        <w:rPr>
          <w:rFonts w:ascii="Arial" w:hAnsi="Arial" w:cs="Arial"/>
          <w:spacing w:val="-14"/>
          <w:sz w:val="18"/>
          <w:szCs w:val="18"/>
        </w:rPr>
        <w:t xml:space="preserve"> </w:t>
      </w:r>
      <w:r w:rsidRPr="004C03FE">
        <w:rPr>
          <w:rFonts w:ascii="Arial" w:hAnsi="Arial" w:cs="Arial"/>
          <w:sz w:val="18"/>
          <w:szCs w:val="18"/>
        </w:rPr>
        <w:t>who</w:t>
      </w:r>
      <w:r w:rsidRPr="004C03FE">
        <w:rPr>
          <w:rFonts w:ascii="Arial" w:hAnsi="Arial" w:cs="Arial"/>
          <w:spacing w:val="-16"/>
          <w:sz w:val="18"/>
          <w:szCs w:val="18"/>
        </w:rPr>
        <w:t xml:space="preserve"> </w:t>
      </w:r>
      <w:r w:rsidRPr="004C03FE">
        <w:rPr>
          <w:rFonts w:ascii="Arial" w:hAnsi="Arial" w:cs="Arial"/>
          <w:sz w:val="18"/>
          <w:szCs w:val="18"/>
        </w:rPr>
        <w:t>are</w:t>
      </w:r>
      <w:r w:rsidRPr="004C03FE">
        <w:rPr>
          <w:rFonts w:ascii="Arial" w:hAnsi="Arial" w:cs="Arial"/>
          <w:spacing w:val="-16"/>
          <w:sz w:val="18"/>
          <w:szCs w:val="18"/>
        </w:rPr>
        <w:t xml:space="preserve"> </w:t>
      </w:r>
      <w:r w:rsidRPr="004C03FE">
        <w:rPr>
          <w:rFonts w:ascii="Arial" w:hAnsi="Arial" w:cs="Arial"/>
          <w:sz w:val="18"/>
          <w:szCs w:val="18"/>
        </w:rPr>
        <w:t>receiving</w:t>
      </w:r>
      <w:r w:rsidRPr="004C03FE">
        <w:rPr>
          <w:rFonts w:ascii="Arial" w:hAnsi="Arial" w:cs="Arial"/>
          <w:spacing w:val="-13"/>
          <w:sz w:val="18"/>
          <w:szCs w:val="18"/>
        </w:rPr>
        <w:t xml:space="preserve"> </w:t>
      </w:r>
      <w:r w:rsidRPr="004C03FE">
        <w:rPr>
          <w:rFonts w:ascii="Arial" w:hAnsi="Arial" w:cs="Arial"/>
          <w:sz w:val="18"/>
          <w:szCs w:val="18"/>
        </w:rPr>
        <w:t>WIOA</w:t>
      </w:r>
      <w:r w:rsidRPr="004C03FE">
        <w:rPr>
          <w:rFonts w:ascii="Arial" w:hAnsi="Arial" w:cs="Arial"/>
          <w:spacing w:val="-15"/>
          <w:sz w:val="18"/>
          <w:szCs w:val="18"/>
        </w:rPr>
        <w:t xml:space="preserve"> </w:t>
      </w:r>
      <w:r w:rsidRPr="004C03FE">
        <w:rPr>
          <w:rFonts w:ascii="Arial" w:hAnsi="Arial" w:cs="Arial"/>
          <w:sz w:val="18"/>
          <w:szCs w:val="18"/>
        </w:rPr>
        <w:t>Title</w:t>
      </w:r>
      <w:r w:rsidRPr="004C03FE">
        <w:rPr>
          <w:rFonts w:ascii="Arial" w:hAnsi="Arial" w:cs="Arial"/>
          <w:spacing w:val="-14"/>
          <w:sz w:val="18"/>
          <w:szCs w:val="18"/>
        </w:rPr>
        <w:t xml:space="preserve"> </w:t>
      </w:r>
      <w:r w:rsidRPr="004C03FE">
        <w:rPr>
          <w:rFonts w:ascii="Arial" w:hAnsi="Arial" w:cs="Arial"/>
          <w:sz w:val="18"/>
          <w:szCs w:val="18"/>
        </w:rPr>
        <w:t>I</w:t>
      </w:r>
      <w:r w:rsidRPr="004C03FE">
        <w:rPr>
          <w:rFonts w:ascii="Arial" w:hAnsi="Arial" w:cs="Arial"/>
          <w:spacing w:val="-16"/>
          <w:sz w:val="18"/>
          <w:szCs w:val="18"/>
        </w:rPr>
        <w:t xml:space="preserve"> </w:t>
      </w:r>
      <w:proofErr w:type="gramStart"/>
      <w:r w:rsidRPr="004C03FE">
        <w:rPr>
          <w:rFonts w:ascii="Arial" w:hAnsi="Arial" w:cs="Arial"/>
          <w:sz w:val="18"/>
          <w:szCs w:val="18"/>
        </w:rPr>
        <w:t>funds</w:t>
      </w:r>
      <w:proofErr w:type="gramEnd"/>
      <w:r w:rsidRPr="004C03FE">
        <w:rPr>
          <w:rFonts w:ascii="Arial" w:hAnsi="Arial" w:cs="Arial"/>
          <w:sz w:val="18"/>
          <w:szCs w:val="18"/>
        </w:rPr>
        <w:t>,</w:t>
      </w:r>
    </w:p>
    <w:p w14:paraId="3CFDF69E" w14:textId="77777777" w:rsidR="00B53EEB" w:rsidRPr="004C03FE" w:rsidRDefault="00B53EEB" w:rsidP="00B53EEB">
      <w:pPr>
        <w:numPr>
          <w:ilvl w:val="2"/>
          <w:numId w:val="6"/>
        </w:numPr>
        <w:tabs>
          <w:tab w:val="left" w:pos="3081"/>
        </w:tabs>
        <w:kinsoku w:val="0"/>
        <w:overflowPunct w:val="0"/>
        <w:autoSpaceDE w:val="0"/>
        <w:autoSpaceDN w:val="0"/>
        <w:adjustRightInd w:val="0"/>
        <w:spacing w:before="92"/>
        <w:rPr>
          <w:rFonts w:ascii="Arial" w:hAnsi="Arial" w:cs="Arial"/>
          <w:sz w:val="18"/>
          <w:szCs w:val="18"/>
        </w:rPr>
      </w:pPr>
      <w:bookmarkStart w:id="10" w:name="2. displayed in conspicuous locations in"/>
      <w:bookmarkEnd w:id="10"/>
      <w:r w:rsidRPr="004C03FE">
        <w:rPr>
          <w:rFonts w:ascii="Arial" w:hAnsi="Arial" w:cs="Arial"/>
          <w:sz w:val="18"/>
          <w:szCs w:val="18"/>
        </w:rPr>
        <w:t>displayed</w:t>
      </w:r>
      <w:r w:rsidRPr="004C03FE">
        <w:rPr>
          <w:rFonts w:ascii="Arial" w:hAnsi="Arial" w:cs="Arial"/>
          <w:spacing w:val="-17"/>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conspicuous</w:t>
      </w:r>
      <w:r w:rsidRPr="004C03FE">
        <w:rPr>
          <w:rFonts w:ascii="Arial" w:hAnsi="Arial" w:cs="Arial"/>
          <w:spacing w:val="-14"/>
          <w:sz w:val="18"/>
          <w:szCs w:val="18"/>
        </w:rPr>
        <w:t xml:space="preserve"> </w:t>
      </w:r>
      <w:r w:rsidRPr="004C03FE">
        <w:rPr>
          <w:rFonts w:ascii="Arial" w:hAnsi="Arial" w:cs="Arial"/>
          <w:sz w:val="18"/>
          <w:szCs w:val="18"/>
        </w:rPr>
        <w:t>locations</w:t>
      </w:r>
      <w:r w:rsidRPr="004C03FE">
        <w:rPr>
          <w:rFonts w:ascii="Arial" w:hAnsi="Arial" w:cs="Arial"/>
          <w:spacing w:val="-14"/>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all</w:t>
      </w:r>
      <w:r w:rsidRPr="004C03FE">
        <w:rPr>
          <w:rFonts w:ascii="Arial" w:hAnsi="Arial" w:cs="Arial"/>
          <w:spacing w:val="-16"/>
          <w:sz w:val="18"/>
          <w:szCs w:val="18"/>
        </w:rPr>
        <w:t xml:space="preserve"> </w:t>
      </w:r>
      <w:r w:rsidRPr="004C03FE">
        <w:rPr>
          <w:rFonts w:ascii="Arial" w:hAnsi="Arial" w:cs="Arial"/>
          <w:sz w:val="18"/>
          <w:szCs w:val="18"/>
        </w:rPr>
        <w:t>one-stop</w:t>
      </w:r>
      <w:r w:rsidRPr="004C03FE">
        <w:rPr>
          <w:rFonts w:ascii="Arial" w:hAnsi="Arial" w:cs="Arial"/>
          <w:spacing w:val="-15"/>
          <w:sz w:val="18"/>
          <w:szCs w:val="18"/>
        </w:rPr>
        <w:t xml:space="preserve"> </w:t>
      </w:r>
      <w:r w:rsidRPr="004C03FE">
        <w:rPr>
          <w:rFonts w:ascii="Arial" w:hAnsi="Arial" w:cs="Arial"/>
          <w:sz w:val="18"/>
          <w:szCs w:val="18"/>
        </w:rPr>
        <w:t>centers,</w:t>
      </w:r>
    </w:p>
    <w:p w14:paraId="75EAEC81" w14:textId="77777777" w:rsidR="00B53EEB" w:rsidRPr="004C03FE" w:rsidRDefault="00B53EEB" w:rsidP="00B53EEB">
      <w:pPr>
        <w:numPr>
          <w:ilvl w:val="2"/>
          <w:numId w:val="6"/>
        </w:numPr>
        <w:tabs>
          <w:tab w:val="left" w:pos="3081"/>
        </w:tabs>
        <w:kinsoku w:val="0"/>
        <w:overflowPunct w:val="0"/>
        <w:autoSpaceDE w:val="0"/>
        <w:autoSpaceDN w:val="0"/>
        <w:adjustRightInd w:val="0"/>
        <w:spacing w:before="89"/>
        <w:rPr>
          <w:rFonts w:ascii="Arial" w:hAnsi="Arial" w:cs="Arial"/>
          <w:sz w:val="18"/>
          <w:szCs w:val="18"/>
        </w:rPr>
      </w:pPr>
      <w:bookmarkStart w:id="11" w:name="3. made available in languages that repr"/>
      <w:bookmarkEnd w:id="11"/>
      <w:r w:rsidRPr="004C03FE">
        <w:rPr>
          <w:rFonts w:ascii="Arial" w:hAnsi="Arial" w:cs="Arial"/>
          <w:sz w:val="18"/>
          <w:szCs w:val="18"/>
        </w:rPr>
        <w:t>made</w:t>
      </w:r>
      <w:r w:rsidRPr="004C03FE">
        <w:rPr>
          <w:rFonts w:ascii="Arial" w:hAnsi="Arial" w:cs="Arial"/>
          <w:spacing w:val="-17"/>
          <w:sz w:val="18"/>
          <w:szCs w:val="18"/>
        </w:rPr>
        <w:t xml:space="preserve"> </w:t>
      </w:r>
      <w:r w:rsidRPr="004C03FE">
        <w:rPr>
          <w:rFonts w:ascii="Arial" w:hAnsi="Arial" w:cs="Arial"/>
          <w:sz w:val="18"/>
          <w:szCs w:val="18"/>
        </w:rPr>
        <w:t>available</w:t>
      </w:r>
      <w:r w:rsidRPr="004C03FE">
        <w:rPr>
          <w:rFonts w:ascii="Arial" w:hAnsi="Arial" w:cs="Arial"/>
          <w:spacing w:val="-16"/>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languages</w:t>
      </w:r>
      <w:r w:rsidRPr="004C03FE">
        <w:rPr>
          <w:rFonts w:ascii="Arial" w:hAnsi="Arial" w:cs="Arial"/>
          <w:spacing w:val="-14"/>
          <w:sz w:val="18"/>
          <w:szCs w:val="18"/>
        </w:rPr>
        <w:t xml:space="preserve"> </w:t>
      </w:r>
      <w:r w:rsidRPr="004C03FE">
        <w:rPr>
          <w:rFonts w:ascii="Arial" w:hAnsi="Arial" w:cs="Arial"/>
          <w:sz w:val="18"/>
          <w:szCs w:val="18"/>
        </w:rPr>
        <w:t>that</w:t>
      </w:r>
      <w:r w:rsidRPr="004C03FE">
        <w:rPr>
          <w:rFonts w:ascii="Arial" w:hAnsi="Arial" w:cs="Arial"/>
          <w:spacing w:val="-15"/>
          <w:sz w:val="18"/>
          <w:szCs w:val="18"/>
        </w:rPr>
        <w:t xml:space="preserve"> </w:t>
      </w:r>
      <w:r w:rsidRPr="004C03FE">
        <w:rPr>
          <w:rFonts w:ascii="Arial" w:hAnsi="Arial" w:cs="Arial"/>
          <w:sz w:val="18"/>
          <w:szCs w:val="18"/>
        </w:rPr>
        <w:t>represent</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populations,</w:t>
      </w:r>
      <w:r w:rsidRPr="004C03FE">
        <w:rPr>
          <w:rFonts w:ascii="Arial" w:hAnsi="Arial" w:cs="Arial"/>
          <w:spacing w:val="-15"/>
          <w:sz w:val="18"/>
          <w:szCs w:val="18"/>
        </w:rPr>
        <w:t xml:space="preserve"> </w:t>
      </w:r>
      <w:r w:rsidRPr="004C03FE">
        <w:rPr>
          <w:rFonts w:ascii="Arial" w:hAnsi="Arial" w:cs="Arial"/>
          <w:sz w:val="18"/>
          <w:szCs w:val="18"/>
        </w:rPr>
        <w:t>and</w:t>
      </w:r>
    </w:p>
    <w:p w14:paraId="507FFA49" w14:textId="77777777" w:rsidR="00B53EEB" w:rsidRPr="004C03FE" w:rsidRDefault="00B53EEB" w:rsidP="00B53EEB">
      <w:pPr>
        <w:numPr>
          <w:ilvl w:val="2"/>
          <w:numId w:val="6"/>
        </w:numPr>
        <w:tabs>
          <w:tab w:val="left" w:pos="3081"/>
        </w:tabs>
        <w:kinsoku w:val="0"/>
        <w:overflowPunct w:val="0"/>
        <w:autoSpaceDE w:val="0"/>
        <w:autoSpaceDN w:val="0"/>
        <w:adjustRightInd w:val="0"/>
        <w:spacing w:before="91"/>
        <w:rPr>
          <w:rFonts w:ascii="Arial" w:hAnsi="Arial" w:cs="Arial"/>
          <w:b/>
          <w:bCs/>
          <w:sz w:val="18"/>
          <w:szCs w:val="18"/>
        </w:rPr>
      </w:pPr>
      <w:bookmarkStart w:id="12" w:name="4. provided to every participant receivi"/>
      <w:bookmarkEnd w:id="12"/>
      <w:r w:rsidRPr="004C03FE">
        <w:rPr>
          <w:rFonts w:ascii="Arial" w:hAnsi="Arial" w:cs="Arial"/>
          <w:sz w:val="18"/>
          <w:szCs w:val="18"/>
        </w:rPr>
        <w:t>provided</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7"/>
          <w:sz w:val="18"/>
          <w:szCs w:val="18"/>
        </w:rPr>
        <w:t xml:space="preserve"> </w:t>
      </w:r>
      <w:r w:rsidRPr="004C03FE">
        <w:rPr>
          <w:rFonts w:ascii="Arial" w:hAnsi="Arial" w:cs="Arial"/>
          <w:sz w:val="18"/>
          <w:szCs w:val="18"/>
        </w:rPr>
        <w:t>every</w:t>
      </w:r>
      <w:r w:rsidRPr="004C03FE">
        <w:rPr>
          <w:rFonts w:ascii="Arial" w:hAnsi="Arial" w:cs="Arial"/>
          <w:spacing w:val="-15"/>
          <w:sz w:val="18"/>
          <w:szCs w:val="18"/>
        </w:rPr>
        <w:t xml:space="preserve"> </w:t>
      </w:r>
      <w:r w:rsidRPr="004C03FE">
        <w:rPr>
          <w:rFonts w:ascii="Arial" w:hAnsi="Arial" w:cs="Arial"/>
          <w:sz w:val="18"/>
          <w:szCs w:val="18"/>
        </w:rPr>
        <w:t>participant</w:t>
      </w:r>
      <w:r w:rsidRPr="004C03FE">
        <w:rPr>
          <w:rFonts w:ascii="Arial" w:hAnsi="Arial" w:cs="Arial"/>
          <w:spacing w:val="-12"/>
          <w:sz w:val="18"/>
          <w:szCs w:val="18"/>
        </w:rPr>
        <w:t xml:space="preserve"> </w:t>
      </w:r>
      <w:r w:rsidRPr="004C03FE">
        <w:rPr>
          <w:rFonts w:ascii="Arial" w:hAnsi="Arial" w:cs="Arial"/>
          <w:sz w:val="18"/>
          <w:szCs w:val="18"/>
        </w:rPr>
        <w:t>receiving</w:t>
      </w:r>
      <w:r w:rsidRPr="004C03FE">
        <w:rPr>
          <w:rFonts w:ascii="Arial" w:hAnsi="Arial" w:cs="Arial"/>
          <w:spacing w:val="-15"/>
          <w:sz w:val="18"/>
          <w:szCs w:val="18"/>
        </w:rPr>
        <w:t xml:space="preserve"> </w:t>
      </w:r>
      <w:r w:rsidRPr="004C03FE">
        <w:rPr>
          <w:rFonts w:ascii="Arial" w:hAnsi="Arial" w:cs="Arial"/>
          <w:sz w:val="18"/>
          <w:szCs w:val="18"/>
        </w:rPr>
        <w:t>individualized</w:t>
      </w:r>
      <w:r w:rsidRPr="004C03FE">
        <w:rPr>
          <w:rFonts w:ascii="Arial" w:hAnsi="Arial" w:cs="Arial"/>
          <w:spacing w:val="-16"/>
          <w:sz w:val="18"/>
          <w:szCs w:val="18"/>
        </w:rPr>
        <w:t xml:space="preserve"> </w:t>
      </w:r>
      <w:r w:rsidRPr="004C03FE">
        <w:rPr>
          <w:rFonts w:ascii="Arial" w:hAnsi="Arial" w:cs="Arial"/>
          <w:sz w:val="18"/>
          <w:szCs w:val="18"/>
        </w:rPr>
        <w:t>services</w:t>
      </w:r>
      <w:r w:rsidRPr="004C03FE">
        <w:rPr>
          <w:rFonts w:ascii="Arial" w:hAnsi="Arial" w:cs="Arial"/>
          <w:b/>
          <w:bCs/>
          <w:sz w:val="18"/>
          <w:szCs w:val="18"/>
        </w:rPr>
        <w:t>.</w:t>
      </w:r>
    </w:p>
    <w:p w14:paraId="58B1B23D" w14:textId="77777777" w:rsidR="00B53EEB" w:rsidRPr="004C03FE" w:rsidRDefault="00B53EEB" w:rsidP="00B53EEB">
      <w:pPr>
        <w:kinsoku w:val="0"/>
        <w:overflowPunct w:val="0"/>
        <w:autoSpaceDE w:val="0"/>
        <w:autoSpaceDN w:val="0"/>
        <w:adjustRightInd w:val="0"/>
        <w:rPr>
          <w:rFonts w:ascii="Arial" w:hAnsi="Arial" w:cs="Arial"/>
          <w:b/>
          <w:bCs/>
          <w:sz w:val="18"/>
          <w:szCs w:val="18"/>
        </w:rPr>
      </w:pPr>
    </w:p>
    <w:p w14:paraId="340FA155" w14:textId="77777777" w:rsidR="00B53EEB" w:rsidRPr="004C03FE" w:rsidRDefault="00B53EEB" w:rsidP="00B53EEB">
      <w:pPr>
        <w:numPr>
          <w:ilvl w:val="1"/>
          <w:numId w:val="6"/>
        </w:numPr>
        <w:tabs>
          <w:tab w:val="left" w:pos="2361"/>
        </w:tabs>
        <w:kinsoku w:val="0"/>
        <w:overflowPunct w:val="0"/>
        <w:autoSpaceDE w:val="0"/>
        <w:autoSpaceDN w:val="0"/>
        <w:adjustRightInd w:val="0"/>
        <w:outlineLvl w:val="2"/>
        <w:rPr>
          <w:rFonts w:ascii="Arial" w:hAnsi="Arial" w:cs="Arial"/>
          <w:b/>
          <w:bCs/>
          <w:sz w:val="18"/>
          <w:szCs w:val="18"/>
        </w:rPr>
      </w:pPr>
      <w:bookmarkStart w:id="13" w:name="B. Grievance Procedures"/>
      <w:bookmarkEnd w:id="13"/>
      <w:r w:rsidRPr="004C03FE">
        <w:rPr>
          <w:rFonts w:ascii="Arial" w:hAnsi="Arial" w:cs="Arial"/>
          <w:b/>
          <w:bCs/>
          <w:sz w:val="18"/>
          <w:szCs w:val="18"/>
        </w:rPr>
        <w:t>Grievance</w:t>
      </w:r>
      <w:r w:rsidRPr="004C03FE">
        <w:rPr>
          <w:rFonts w:ascii="Arial" w:hAnsi="Arial" w:cs="Arial"/>
          <w:b/>
          <w:bCs/>
          <w:spacing w:val="-14"/>
          <w:sz w:val="18"/>
          <w:szCs w:val="18"/>
        </w:rPr>
        <w:t xml:space="preserve"> </w:t>
      </w:r>
      <w:r w:rsidRPr="004C03FE">
        <w:rPr>
          <w:rFonts w:ascii="Arial" w:hAnsi="Arial" w:cs="Arial"/>
          <w:b/>
          <w:bCs/>
          <w:sz w:val="18"/>
          <w:szCs w:val="18"/>
        </w:rPr>
        <w:t>Procedures</w:t>
      </w:r>
    </w:p>
    <w:p w14:paraId="56AD052E" w14:textId="77777777" w:rsidR="00B53EEB" w:rsidRPr="004C03FE" w:rsidRDefault="00B53EEB" w:rsidP="00B53EEB">
      <w:pPr>
        <w:kinsoku w:val="0"/>
        <w:overflowPunct w:val="0"/>
        <w:autoSpaceDE w:val="0"/>
        <w:autoSpaceDN w:val="0"/>
        <w:adjustRightInd w:val="0"/>
        <w:spacing w:before="51" w:line="254" w:lineRule="auto"/>
        <w:ind w:left="2360" w:right="406"/>
        <w:rPr>
          <w:rFonts w:ascii="Arial" w:hAnsi="Arial" w:cs="Arial"/>
          <w:sz w:val="18"/>
          <w:szCs w:val="18"/>
        </w:rPr>
      </w:pPr>
      <w:r w:rsidRPr="004C03FE">
        <w:rPr>
          <w:rFonts w:ascii="Arial" w:hAnsi="Arial" w:cs="Arial"/>
          <w:sz w:val="18"/>
          <w:szCs w:val="18"/>
        </w:rPr>
        <w:t>In the event that a WIOA registrant or participant, a One-Stop partner, a service provider, or any other interested party has a grievance against the local workforce system, an opportunity to submit the grievance will be offered. Grievances shall be submitted within 30 calendar days from the date of the violations(s).</w:t>
      </w:r>
    </w:p>
    <w:p w14:paraId="46ACA49B"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6833A18D" w14:textId="77777777" w:rsidR="00B53EEB" w:rsidRPr="004C03FE" w:rsidRDefault="00B53EEB" w:rsidP="00B53EEB">
      <w:pPr>
        <w:numPr>
          <w:ilvl w:val="2"/>
          <w:numId w:val="6"/>
        </w:numPr>
        <w:tabs>
          <w:tab w:val="left" w:pos="3081"/>
        </w:tabs>
        <w:kinsoku w:val="0"/>
        <w:overflowPunct w:val="0"/>
        <w:autoSpaceDE w:val="0"/>
        <w:autoSpaceDN w:val="0"/>
        <w:adjustRightInd w:val="0"/>
        <w:jc w:val="both"/>
        <w:outlineLvl w:val="2"/>
        <w:rPr>
          <w:rFonts w:ascii="Arial" w:hAnsi="Arial" w:cs="Arial"/>
          <w:b/>
          <w:bCs/>
          <w:sz w:val="18"/>
          <w:szCs w:val="18"/>
        </w:rPr>
      </w:pPr>
      <w:bookmarkStart w:id="14" w:name="1. Contents of Grievance"/>
      <w:bookmarkEnd w:id="14"/>
      <w:r w:rsidRPr="004C03FE">
        <w:rPr>
          <w:rFonts w:ascii="Arial" w:hAnsi="Arial" w:cs="Arial"/>
          <w:b/>
          <w:bCs/>
          <w:sz w:val="18"/>
          <w:szCs w:val="18"/>
        </w:rPr>
        <w:t>Contents of</w:t>
      </w:r>
      <w:r w:rsidRPr="004C03FE">
        <w:rPr>
          <w:rFonts w:ascii="Arial" w:hAnsi="Arial" w:cs="Arial"/>
          <w:b/>
          <w:bCs/>
          <w:spacing w:val="-33"/>
          <w:sz w:val="18"/>
          <w:szCs w:val="18"/>
        </w:rPr>
        <w:t xml:space="preserve"> </w:t>
      </w:r>
      <w:r w:rsidRPr="004C03FE">
        <w:rPr>
          <w:rFonts w:ascii="Arial" w:hAnsi="Arial" w:cs="Arial"/>
          <w:b/>
          <w:bCs/>
          <w:sz w:val="18"/>
          <w:szCs w:val="18"/>
        </w:rPr>
        <w:t>Grievance</w:t>
      </w:r>
    </w:p>
    <w:p w14:paraId="1FC996DC" w14:textId="77777777" w:rsidR="00B53EEB" w:rsidRPr="004C03FE" w:rsidRDefault="00B53EEB" w:rsidP="00B53EEB">
      <w:pPr>
        <w:numPr>
          <w:ilvl w:val="3"/>
          <w:numId w:val="6"/>
        </w:numPr>
        <w:tabs>
          <w:tab w:val="left" w:pos="3712"/>
        </w:tabs>
        <w:kinsoku w:val="0"/>
        <w:overflowPunct w:val="0"/>
        <w:autoSpaceDE w:val="0"/>
        <w:autoSpaceDN w:val="0"/>
        <w:adjustRightInd w:val="0"/>
        <w:spacing w:before="89"/>
        <w:jc w:val="both"/>
        <w:rPr>
          <w:rFonts w:ascii="Arial" w:hAnsi="Arial" w:cs="Arial"/>
          <w:sz w:val="18"/>
          <w:szCs w:val="18"/>
        </w:rPr>
      </w:pPr>
      <w:bookmarkStart w:id="15" w:name="a) Be signed by the grievant or his/her "/>
      <w:bookmarkEnd w:id="15"/>
      <w:r w:rsidRPr="004C03FE">
        <w:rPr>
          <w:rFonts w:ascii="Arial" w:hAnsi="Arial" w:cs="Arial"/>
          <w:sz w:val="18"/>
          <w:szCs w:val="18"/>
        </w:rPr>
        <w:t>Be</w:t>
      </w:r>
      <w:r w:rsidRPr="004C03FE">
        <w:rPr>
          <w:rFonts w:ascii="Arial" w:hAnsi="Arial" w:cs="Arial"/>
          <w:spacing w:val="-16"/>
          <w:sz w:val="18"/>
          <w:szCs w:val="18"/>
        </w:rPr>
        <w:t xml:space="preserve"> </w:t>
      </w:r>
      <w:r w:rsidRPr="004C03FE">
        <w:rPr>
          <w:rFonts w:ascii="Arial" w:hAnsi="Arial" w:cs="Arial"/>
          <w:sz w:val="18"/>
          <w:szCs w:val="18"/>
        </w:rPr>
        <w:t>signed</w:t>
      </w:r>
      <w:r w:rsidRPr="004C03FE">
        <w:rPr>
          <w:rFonts w:ascii="Arial" w:hAnsi="Arial" w:cs="Arial"/>
          <w:spacing w:val="-17"/>
          <w:sz w:val="18"/>
          <w:szCs w:val="18"/>
        </w:rPr>
        <w:t xml:space="preserve"> </w:t>
      </w:r>
      <w:r w:rsidRPr="004C03FE">
        <w:rPr>
          <w:rFonts w:ascii="Arial" w:hAnsi="Arial" w:cs="Arial"/>
          <w:sz w:val="18"/>
          <w:szCs w:val="18"/>
        </w:rPr>
        <w:t>by</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grievant</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his/her</w:t>
      </w:r>
      <w:r w:rsidRPr="004C03FE">
        <w:rPr>
          <w:rFonts w:ascii="Arial" w:hAnsi="Arial" w:cs="Arial"/>
          <w:spacing w:val="-15"/>
          <w:sz w:val="18"/>
          <w:szCs w:val="18"/>
        </w:rPr>
        <w:t xml:space="preserve"> </w:t>
      </w:r>
      <w:r w:rsidRPr="004C03FE">
        <w:rPr>
          <w:rFonts w:ascii="Arial" w:hAnsi="Arial" w:cs="Arial"/>
          <w:sz w:val="18"/>
          <w:szCs w:val="18"/>
        </w:rPr>
        <w:t>authorized</w:t>
      </w:r>
      <w:r w:rsidRPr="004C03FE">
        <w:rPr>
          <w:rFonts w:ascii="Arial" w:hAnsi="Arial" w:cs="Arial"/>
          <w:spacing w:val="-16"/>
          <w:sz w:val="18"/>
          <w:szCs w:val="18"/>
        </w:rPr>
        <w:t xml:space="preserve"> </w:t>
      </w:r>
      <w:r w:rsidRPr="004C03FE">
        <w:rPr>
          <w:rFonts w:ascii="Arial" w:hAnsi="Arial" w:cs="Arial"/>
          <w:sz w:val="18"/>
          <w:szCs w:val="18"/>
        </w:rPr>
        <w:t>representative;</w:t>
      </w:r>
    </w:p>
    <w:p w14:paraId="13AD3A56" w14:textId="77777777" w:rsidR="00B53EEB" w:rsidRPr="004C03FE" w:rsidRDefault="00B53EEB" w:rsidP="00B53EEB">
      <w:pPr>
        <w:numPr>
          <w:ilvl w:val="3"/>
          <w:numId w:val="6"/>
        </w:numPr>
        <w:tabs>
          <w:tab w:val="left" w:pos="3712"/>
        </w:tabs>
        <w:kinsoku w:val="0"/>
        <w:overflowPunct w:val="0"/>
        <w:autoSpaceDE w:val="0"/>
        <w:autoSpaceDN w:val="0"/>
        <w:adjustRightInd w:val="0"/>
        <w:spacing w:before="92"/>
        <w:jc w:val="both"/>
        <w:rPr>
          <w:rFonts w:ascii="Arial" w:hAnsi="Arial" w:cs="Arial"/>
          <w:sz w:val="18"/>
          <w:szCs w:val="18"/>
        </w:rPr>
      </w:pPr>
      <w:bookmarkStart w:id="16" w:name="b) Contain a clear, concise statement of"/>
      <w:bookmarkEnd w:id="16"/>
      <w:r w:rsidRPr="004C03FE">
        <w:rPr>
          <w:rFonts w:ascii="Arial" w:hAnsi="Arial" w:cs="Arial"/>
          <w:sz w:val="18"/>
          <w:szCs w:val="18"/>
        </w:rPr>
        <w:t>Contain</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clear,</w:t>
      </w:r>
      <w:r w:rsidRPr="004C03FE">
        <w:rPr>
          <w:rFonts w:ascii="Arial" w:hAnsi="Arial" w:cs="Arial"/>
          <w:spacing w:val="-15"/>
          <w:sz w:val="18"/>
          <w:szCs w:val="18"/>
        </w:rPr>
        <w:t xml:space="preserve"> </w:t>
      </w:r>
      <w:r w:rsidRPr="004C03FE">
        <w:rPr>
          <w:rFonts w:ascii="Arial" w:hAnsi="Arial" w:cs="Arial"/>
          <w:sz w:val="18"/>
          <w:szCs w:val="18"/>
        </w:rPr>
        <w:t>concise</w:t>
      </w:r>
      <w:r w:rsidRPr="004C03FE">
        <w:rPr>
          <w:rFonts w:ascii="Arial" w:hAnsi="Arial" w:cs="Arial"/>
          <w:spacing w:val="-16"/>
          <w:sz w:val="18"/>
          <w:szCs w:val="18"/>
        </w:rPr>
        <w:t xml:space="preserve"> </w:t>
      </w:r>
      <w:r w:rsidRPr="004C03FE">
        <w:rPr>
          <w:rFonts w:ascii="Arial" w:hAnsi="Arial" w:cs="Arial"/>
          <w:sz w:val="18"/>
          <w:szCs w:val="18"/>
        </w:rPr>
        <w:t>statement</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facts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case,</w:t>
      </w:r>
      <w:r w:rsidRPr="004C03FE">
        <w:rPr>
          <w:rFonts w:ascii="Arial" w:hAnsi="Arial" w:cs="Arial"/>
          <w:spacing w:val="-13"/>
          <w:sz w:val="18"/>
          <w:szCs w:val="18"/>
        </w:rPr>
        <w:t xml:space="preserve"> </w:t>
      </w:r>
      <w:r w:rsidRPr="004C03FE">
        <w:rPr>
          <w:rFonts w:ascii="Arial" w:hAnsi="Arial" w:cs="Arial"/>
          <w:sz w:val="18"/>
          <w:szCs w:val="18"/>
        </w:rPr>
        <w:t>including--</w:t>
      </w:r>
    </w:p>
    <w:p w14:paraId="77A3A27F" w14:textId="77777777" w:rsidR="00B53EEB" w:rsidRPr="004C03FE" w:rsidRDefault="00B53EEB" w:rsidP="00B53EEB">
      <w:pPr>
        <w:numPr>
          <w:ilvl w:val="4"/>
          <w:numId w:val="6"/>
        </w:numPr>
        <w:tabs>
          <w:tab w:val="left" w:pos="4520"/>
        </w:tabs>
        <w:kinsoku w:val="0"/>
        <w:overflowPunct w:val="0"/>
        <w:autoSpaceDE w:val="0"/>
        <w:autoSpaceDN w:val="0"/>
        <w:adjustRightInd w:val="0"/>
        <w:spacing w:before="91" w:line="290" w:lineRule="auto"/>
        <w:ind w:right="1283"/>
        <w:jc w:val="both"/>
        <w:rPr>
          <w:rFonts w:ascii="Arial" w:hAnsi="Arial" w:cs="Arial"/>
          <w:sz w:val="18"/>
          <w:szCs w:val="18"/>
        </w:rPr>
      </w:pPr>
      <w:bookmarkStart w:id="17" w:name="(1) The full name, mailing address and p"/>
      <w:bookmarkEnd w:id="17"/>
      <w:r w:rsidRPr="004C03FE">
        <w:rPr>
          <w:rFonts w:ascii="Arial" w:hAnsi="Arial" w:cs="Arial"/>
          <w:sz w:val="18"/>
          <w:szCs w:val="18"/>
        </w:rPr>
        <w:t>The</w:t>
      </w:r>
      <w:r w:rsidRPr="004C03FE">
        <w:rPr>
          <w:rFonts w:ascii="Arial" w:hAnsi="Arial" w:cs="Arial"/>
          <w:spacing w:val="-17"/>
          <w:sz w:val="18"/>
          <w:szCs w:val="18"/>
        </w:rPr>
        <w:t xml:space="preserve"> </w:t>
      </w:r>
      <w:r w:rsidRPr="004C03FE">
        <w:rPr>
          <w:rFonts w:ascii="Arial" w:hAnsi="Arial" w:cs="Arial"/>
          <w:sz w:val="18"/>
          <w:szCs w:val="18"/>
        </w:rPr>
        <w:t>full</w:t>
      </w:r>
      <w:r w:rsidRPr="004C03FE">
        <w:rPr>
          <w:rFonts w:ascii="Arial" w:hAnsi="Arial" w:cs="Arial"/>
          <w:spacing w:val="-16"/>
          <w:sz w:val="18"/>
          <w:szCs w:val="18"/>
        </w:rPr>
        <w:t xml:space="preserve"> </w:t>
      </w:r>
      <w:r w:rsidRPr="004C03FE">
        <w:rPr>
          <w:rFonts w:ascii="Arial" w:hAnsi="Arial" w:cs="Arial"/>
          <w:sz w:val="18"/>
          <w:szCs w:val="18"/>
        </w:rPr>
        <w:t>name,</w:t>
      </w:r>
      <w:r w:rsidRPr="004C03FE">
        <w:rPr>
          <w:rFonts w:ascii="Arial" w:hAnsi="Arial" w:cs="Arial"/>
          <w:spacing w:val="-15"/>
          <w:sz w:val="18"/>
          <w:szCs w:val="18"/>
        </w:rPr>
        <w:t xml:space="preserve"> </w:t>
      </w:r>
      <w:r w:rsidRPr="004C03FE">
        <w:rPr>
          <w:rFonts w:ascii="Arial" w:hAnsi="Arial" w:cs="Arial"/>
          <w:sz w:val="18"/>
          <w:szCs w:val="18"/>
        </w:rPr>
        <w:t>mailing</w:t>
      </w:r>
      <w:r w:rsidRPr="004C03FE">
        <w:rPr>
          <w:rFonts w:ascii="Arial" w:hAnsi="Arial" w:cs="Arial"/>
          <w:spacing w:val="-15"/>
          <w:sz w:val="18"/>
          <w:szCs w:val="18"/>
        </w:rPr>
        <w:t xml:space="preserve"> </w:t>
      </w:r>
      <w:r w:rsidRPr="004C03FE">
        <w:rPr>
          <w:rFonts w:ascii="Arial" w:hAnsi="Arial" w:cs="Arial"/>
          <w:sz w:val="18"/>
          <w:szCs w:val="18"/>
        </w:rPr>
        <w:t>address</w:t>
      </w:r>
      <w:r w:rsidRPr="004C03FE">
        <w:rPr>
          <w:rFonts w:ascii="Arial" w:hAnsi="Arial" w:cs="Arial"/>
          <w:spacing w:val="-14"/>
          <w:sz w:val="18"/>
          <w:szCs w:val="18"/>
        </w:rPr>
        <w:t xml:space="preserve"> </w:t>
      </w:r>
      <w:r w:rsidRPr="004C03FE">
        <w:rPr>
          <w:rFonts w:ascii="Arial" w:hAnsi="Arial" w:cs="Arial"/>
          <w:sz w:val="18"/>
          <w:szCs w:val="18"/>
        </w:rPr>
        <w:t>and</w:t>
      </w:r>
      <w:r w:rsidRPr="004C03FE">
        <w:rPr>
          <w:rFonts w:ascii="Arial" w:hAnsi="Arial" w:cs="Arial"/>
          <w:spacing w:val="-16"/>
          <w:sz w:val="18"/>
          <w:szCs w:val="18"/>
        </w:rPr>
        <w:t xml:space="preserve"> </w:t>
      </w:r>
      <w:r w:rsidRPr="004C03FE">
        <w:rPr>
          <w:rFonts w:ascii="Arial" w:hAnsi="Arial" w:cs="Arial"/>
          <w:sz w:val="18"/>
          <w:szCs w:val="18"/>
        </w:rPr>
        <w:t>phone</w:t>
      </w:r>
      <w:r w:rsidRPr="004C03FE">
        <w:rPr>
          <w:rFonts w:ascii="Arial" w:hAnsi="Arial" w:cs="Arial"/>
          <w:spacing w:val="-16"/>
          <w:sz w:val="18"/>
          <w:szCs w:val="18"/>
        </w:rPr>
        <w:t xml:space="preserve"> </w:t>
      </w:r>
      <w:r w:rsidRPr="004C03FE">
        <w:rPr>
          <w:rFonts w:ascii="Arial" w:hAnsi="Arial" w:cs="Arial"/>
          <w:sz w:val="18"/>
          <w:szCs w:val="18"/>
        </w:rPr>
        <w:t>number</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party</w:t>
      </w:r>
      <w:r w:rsidRPr="004C03FE">
        <w:rPr>
          <w:rFonts w:ascii="Arial" w:hAnsi="Arial" w:cs="Arial"/>
          <w:spacing w:val="-15"/>
          <w:sz w:val="18"/>
          <w:szCs w:val="18"/>
        </w:rPr>
        <w:t xml:space="preserve"> </w:t>
      </w:r>
      <w:r w:rsidRPr="004C03FE">
        <w:rPr>
          <w:rFonts w:ascii="Arial" w:hAnsi="Arial" w:cs="Arial"/>
          <w:sz w:val="18"/>
          <w:szCs w:val="18"/>
        </w:rPr>
        <w:t>or parties</w:t>
      </w:r>
      <w:r w:rsidRPr="004C03FE">
        <w:rPr>
          <w:rFonts w:ascii="Arial" w:hAnsi="Arial" w:cs="Arial"/>
          <w:spacing w:val="-14"/>
          <w:sz w:val="18"/>
          <w:szCs w:val="18"/>
        </w:rPr>
        <w:t xml:space="preserve"> </w:t>
      </w:r>
      <w:r w:rsidRPr="004C03FE">
        <w:rPr>
          <w:rFonts w:ascii="Arial" w:hAnsi="Arial" w:cs="Arial"/>
          <w:sz w:val="18"/>
          <w:szCs w:val="18"/>
        </w:rPr>
        <w:t>filing</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p>
    <w:p w14:paraId="5B9DD740" w14:textId="77777777" w:rsidR="00B53EEB" w:rsidRPr="004C03FE" w:rsidRDefault="00B53EEB" w:rsidP="00B53EEB">
      <w:pPr>
        <w:numPr>
          <w:ilvl w:val="4"/>
          <w:numId w:val="6"/>
        </w:numPr>
        <w:tabs>
          <w:tab w:val="left" w:pos="4520"/>
        </w:tabs>
        <w:kinsoku w:val="0"/>
        <w:overflowPunct w:val="0"/>
        <w:autoSpaceDE w:val="0"/>
        <w:autoSpaceDN w:val="0"/>
        <w:adjustRightInd w:val="0"/>
        <w:spacing w:before="44" w:line="292" w:lineRule="auto"/>
        <w:ind w:right="1283"/>
        <w:jc w:val="both"/>
        <w:rPr>
          <w:rFonts w:ascii="Arial" w:hAnsi="Arial" w:cs="Arial"/>
          <w:sz w:val="18"/>
          <w:szCs w:val="18"/>
        </w:rPr>
      </w:pPr>
      <w:bookmarkStart w:id="18" w:name="(2) The full name, mailing address and p"/>
      <w:bookmarkEnd w:id="18"/>
      <w:r w:rsidRPr="004C03FE">
        <w:rPr>
          <w:rFonts w:ascii="Arial" w:hAnsi="Arial" w:cs="Arial"/>
          <w:sz w:val="18"/>
          <w:szCs w:val="18"/>
        </w:rPr>
        <w:t>The</w:t>
      </w:r>
      <w:r w:rsidRPr="004C03FE">
        <w:rPr>
          <w:rFonts w:ascii="Arial" w:hAnsi="Arial" w:cs="Arial"/>
          <w:spacing w:val="-17"/>
          <w:sz w:val="18"/>
          <w:szCs w:val="18"/>
        </w:rPr>
        <w:t xml:space="preserve"> </w:t>
      </w:r>
      <w:r w:rsidRPr="004C03FE">
        <w:rPr>
          <w:rFonts w:ascii="Arial" w:hAnsi="Arial" w:cs="Arial"/>
          <w:sz w:val="18"/>
          <w:szCs w:val="18"/>
        </w:rPr>
        <w:t>full</w:t>
      </w:r>
      <w:r w:rsidRPr="004C03FE">
        <w:rPr>
          <w:rFonts w:ascii="Arial" w:hAnsi="Arial" w:cs="Arial"/>
          <w:spacing w:val="-16"/>
          <w:sz w:val="18"/>
          <w:szCs w:val="18"/>
        </w:rPr>
        <w:t xml:space="preserve"> </w:t>
      </w:r>
      <w:r w:rsidRPr="004C03FE">
        <w:rPr>
          <w:rFonts w:ascii="Arial" w:hAnsi="Arial" w:cs="Arial"/>
          <w:sz w:val="18"/>
          <w:szCs w:val="18"/>
        </w:rPr>
        <w:t>name,</w:t>
      </w:r>
      <w:r w:rsidRPr="004C03FE">
        <w:rPr>
          <w:rFonts w:ascii="Arial" w:hAnsi="Arial" w:cs="Arial"/>
          <w:spacing w:val="-15"/>
          <w:sz w:val="18"/>
          <w:szCs w:val="18"/>
        </w:rPr>
        <w:t xml:space="preserve"> </w:t>
      </w:r>
      <w:r w:rsidRPr="004C03FE">
        <w:rPr>
          <w:rFonts w:ascii="Arial" w:hAnsi="Arial" w:cs="Arial"/>
          <w:sz w:val="18"/>
          <w:szCs w:val="18"/>
        </w:rPr>
        <w:t>mailing</w:t>
      </w:r>
      <w:r w:rsidRPr="004C03FE">
        <w:rPr>
          <w:rFonts w:ascii="Arial" w:hAnsi="Arial" w:cs="Arial"/>
          <w:spacing w:val="-15"/>
          <w:sz w:val="18"/>
          <w:szCs w:val="18"/>
        </w:rPr>
        <w:t xml:space="preserve"> </w:t>
      </w:r>
      <w:r w:rsidRPr="004C03FE">
        <w:rPr>
          <w:rFonts w:ascii="Arial" w:hAnsi="Arial" w:cs="Arial"/>
          <w:sz w:val="18"/>
          <w:szCs w:val="18"/>
        </w:rPr>
        <w:t>address</w:t>
      </w:r>
      <w:r w:rsidRPr="004C03FE">
        <w:rPr>
          <w:rFonts w:ascii="Arial" w:hAnsi="Arial" w:cs="Arial"/>
          <w:spacing w:val="-14"/>
          <w:sz w:val="18"/>
          <w:szCs w:val="18"/>
        </w:rPr>
        <w:t xml:space="preserve"> </w:t>
      </w:r>
      <w:r w:rsidRPr="004C03FE">
        <w:rPr>
          <w:rFonts w:ascii="Arial" w:hAnsi="Arial" w:cs="Arial"/>
          <w:sz w:val="18"/>
          <w:szCs w:val="18"/>
        </w:rPr>
        <w:t>and</w:t>
      </w:r>
      <w:r w:rsidRPr="004C03FE">
        <w:rPr>
          <w:rFonts w:ascii="Arial" w:hAnsi="Arial" w:cs="Arial"/>
          <w:spacing w:val="-16"/>
          <w:sz w:val="18"/>
          <w:szCs w:val="18"/>
        </w:rPr>
        <w:t xml:space="preserve"> </w:t>
      </w:r>
      <w:r w:rsidRPr="004C03FE">
        <w:rPr>
          <w:rFonts w:ascii="Arial" w:hAnsi="Arial" w:cs="Arial"/>
          <w:sz w:val="18"/>
          <w:szCs w:val="18"/>
        </w:rPr>
        <w:t>phone</w:t>
      </w:r>
      <w:r w:rsidRPr="004C03FE">
        <w:rPr>
          <w:rFonts w:ascii="Arial" w:hAnsi="Arial" w:cs="Arial"/>
          <w:spacing w:val="-16"/>
          <w:sz w:val="18"/>
          <w:szCs w:val="18"/>
        </w:rPr>
        <w:t xml:space="preserve"> </w:t>
      </w:r>
      <w:r w:rsidRPr="004C03FE">
        <w:rPr>
          <w:rFonts w:ascii="Arial" w:hAnsi="Arial" w:cs="Arial"/>
          <w:sz w:val="18"/>
          <w:szCs w:val="18"/>
        </w:rPr>
        <w:t>number</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party</w:t>
      </w:r>
      <w:r w:rsidRPr="004C03FE">
        <w:rPr>
          <w:rFonts w:ascii="Arial" w:hAnsi="Arial" w:cs="Arial"/>
          <w:spacing w:val="-15"/>
          <w:sz w:val="18"/>
          <w:szCs w:val="18"/>
        </w:rPr>
        <w:t xml:space="preserve"> </w:t>
      </w:r>
      <w:r w:rsidRPr="004C03FE">
        <w:rPr>
          <w:rFonts w:ascii="Arial" w:hAnsi="Arial" w:cs="Arial"/>
          <w:sz w:val="18"/>
          <w:szCs w:val="18"/>
        </w:rPr>
        <w:t>or parties</w:t>
      </w:r>
      <w:r w:rsidRPr="004C03FE">
        <w:rPr>
          <w:rFonts w:ascii="Arial" w:hAnsi="Arial" w:cs="Arial"/>
          <w:spacing w:val="-14"/>
          <w:sz w:val="18"/>
          <w:szCs w:val="18"/>
        </w:rPr>
        <w:t xml:space="preserve"> </w:t>
      </w:r>
      <w:r w:rsidRPr="004C03FE">
        <w:rPr>
          <w:rFonts w:ascii="Arial" w:hAnsi="Arial" w:cs="Arial"/>
          <w:sz w:val="18"/>
          <w:szCs w:val="18"/>
        </w:rPr>
        <w:t>alleged</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have</w:t>
      </w:r>
      <w:r w:rsidRPr="004C03FE">
        <w:rPr>
          <w:rFonts w:ascii="Arial" w:hAnsi="Arial" w:cs="Arial"/>
          <w:spacing w:val="-16"/>
          <w:sz w:val="18"/>
          <w:szCs w:val="18"/>
        </w:rPr>
        <w:t xml:space="preserve"> </w:t>
      </w:r>
      <w:r w:rsidRPr="004C03FE">
        <w:rPr>
          <w:rFonts w:ascii="Arial" w:hAnsi="Arial" w:cs="Arial"/>
          <w:sz w:val="18"/>
          <w:szCs w:val="18"/>
        </w:rPr>
        <w:t>committed</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act.</w:t>
      </w:r>
    </w:p>
    <w:p w14:paraId="5157887E" w14:textId="77777777" w:rsidR="00B53EEB" w:rsidRPr="004C03FE" w:rsidRDefault="00B53EEB" w:rsidP="00B53EEB">
      <w:pPr>
        <w:numPr>
          <w:ilvl w:val="4"/>
          <w:numId w:val="6"/>
        </w:numPr>
        <w:tabs>
          <w:tab w:val="left" w:pos="4520"/>
        </w:tabs>
        <w:kinsoku w:val="0"/>
        <w:overflowPunct w:val="0"/>
        <w:autoSpaceDE w:val="0"/>
        <w:autoSpaceDN w:val="0"/>
        <w:adjustRightInd w:val="0"/>
        <w:spacing w:before="41" w:line="292" w:lineRule="auto"/>
        <w:ind w:right="1442"/>
        <w:jc w:val="both"/>
        <w:rPr>
          <w:rFonts w:ascii="Arial" w:hAnsi="Arial" w:cs="Arial"/>
          <w:sz w:val="18"/>
          <w:szCs w:val="18"/>
        </w:rPr>
      </w:pPr>
      <w:bookmarkStart w:id="19" w:name="(3) The date(s) on which the alleged act"/>
      <w:bookmarkEnd w:id="19"/>
      <w:r w:rsidRPr="004C03FE">
        <w:rPr>
          <w:rFonts w:ascii="Arial" w:hAnsi="Arial" w:cs="Arial"/>
          <w:sz w:val="18"/>
          <w:szCs w:val="18"/>
        </w:rPr>
        <w:t>The</w:t>
      </w:r>
      <w:r w:rsidRPr="004C03FE">
        <w:rPr>
          <w:rFonts w:ascii="Arial" w:hAnsi="Arial" w:cs="Arial"/>
          <w:spacing w:val="-17"/>
          <w:sz w:val="18"/>
          <w:szCs w:val="18"/>
        </w:rPr>
        <w:t xml:space="preserve"> </w:t>
      </w:r>
      <w:r w:rsidRPr="004C03FE">
        <w:rPr>
          <w:rFonts w:ascii="Arial" w:hAnsi="Arial" w:cs="Arial"/>
          <w:sz w:val="18"/>
          <w:szCs w:val="18"/>
        </w:rPr>
        <w:t>date(s)</w:t>
      </w:r>
      <w:r w:rsidRPr="004C03FE">
        <w:rPr>
          <w:rFonts w:ascii="Arial" w:hAnsi="Arial" w:cs="Arial"/>
          <w:spacing w:val="-15"/>
          <w:sz w:val="18"/>
          <w:szCs w:val="18"/>
        </w:rPr>
        <w:t xml:space="preserve"> </w:t>
      </w:r>
      <w:r w:rsidRPr="004C03FE">
        <w:rPr>
          <w:rFonts w:ascii="Arial" w:hAnsi="Arial" w:cs="Arial"/>
          <w:sz w:val="18"/>
          <w:szCs w:val="18"/>
        </w:rPr>
        <w:t>on</w:t>
      </w:r>
      <w:r w:rsidRPr="004C03FE">
        <w:rPr>
          <w:rFonts w:ascii="Arial" w:hAnsi="Arial" w:cs="Arial"/>
          <w:spacing w:val="-15"/>
          <w:sz w:val="18"/>
          <w:szCs w:val="18"/>
        </w:rPr>
        <w:t xml:space="preserve"> </w:t>
      </w:r>
      <w:r w:rsidRPr="004C03FE">
        <w:rPr>
          <w:rFonts w:ascii="Arial" w:hAnsi="Arial" w:cs="Arial"/>
          <w:sz w:val="18"/>
          <w:szCs w:val="18"/>
        </w:rPr>
        <w:t>which</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alleged</w:t>
      </w:r>
      <w:r w:rsidRPr="004C03FE">
        <w:rPr>
          <w:rFonts w:ascii="Arial" w:hAnsi="Arial" w:cs="Arial"/>
          <w:spacing w:val="-16"/>
          <w:sz w:val="18"/>
          <w:szCs w:val="18"/>
        </w:rPr>
        <w:t xml:space="preserve"> </w:t>
      </w:r>
      <w:r w:rsidRPr="004C03FE">
        <w:rPr>
          <w:rFonts w:ascii="Arial" w:hAnsi="Arial" w:cs="Arial"/>
          <w:sz w:val="18"/>
          <w:szCs w:val="18"/>
        </w:rPr>
        <w:t>acts</w:t>
      </w:r>
      <w:r w:rsidRPr="004C03FE">
        <w:rPr>
          <w:rFonts w:ascii="Arial" w:hAnsi="Arial" w:cs="Arial"/>
          <w:spacing w:val="-14"/>
          <w:sz w:val="18"/>
          <w:szCs w:val="18"/>
        </w:rPr>
        <w:t xml:space="preserve"> </w:t>
      </w:r>
      <w:r w:rsidRPr="004C03FE">
        <w:rPr>
          <w:rFonts w:ascii="Arial" w:hAnsi="Arial" w:cs="Arial"/>
          <w:sz w:val="18"/>
          <w:szCs w:val="18"/>
        </w:rPr>
        <w:t>which</w:t>
      </w:r>
      <w:r w:rsidRPr="004C03FE">
        <w:rPr>
          <w:rFonts w:ascii="Arial" w:hAnsi="Arial" w:cs="Arial"/>
          <w:spacing w:val="-16"/>
          <w:sz w:val="18"/>
          <w:szCs w:val="18"/>
        </w:rPr>
        <w:t xml:space="preserve"> </w:t>
      </w:r>
      <w:r w:rsidRPr="004C03FE">
        <w:rPr>
          <w:rFonts w:ascii="Arial" w:hAnsi="Arial" w:cs="Arial"/>
          <w:sz w:val="18"/>
          <w:szCs w:val="18"/>
        </w:rPr>
        <w:t>are</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basis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6"/>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occurred,</w:t>
      </w:r>
      <w:r w:rsidRPr="004C03FE">
        <w:rPr>
          <w:rFonts w:ascii="Arial" w:hAnsi="Arial" w:cs="Arial"/>
          <w:spacing w:val="-13"/>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if</w:t>
      </w:r>
      <w:r w:rsidRPr="004C03FE">
        <w:rPr>
          <w:rFonts w:ascii="Arial" w:hAnsi="Arial" w:cs="Arial"/>
          <w:spacing w:val="-16"/>
          <w:sz w:val="18"/>
          <w:szCs w:val="18"/>
        </w:rPr>
        <w:t xml:space="preserve"> </w:t>
      </w:r>
      <w:r w:rsidRPr="004C03FE">
        <w:rPr>
          <w:rFonts w:ascii="Arial" w:hAnsi="Arial" w:cs="Arial"/>
          <w:sz w:val="18"/>
          <w:szCs w:val="18"/>
        </w:rPr>
        <w:t>continuing,</w:t>
      </w:r>
      <w:r w:rsidRPr="004C03FE">
        <w:rPr>
          <w:rFonts w:ascii="Arial" w:hAnsi="Arial" w:cs="Arial"/>
          <w:spacing w:val="-15"/>
          <w:sz w:val="18"/>
          <w:szCs w:val="18"/>
        </w:rPr>
        <w:t xml:space="preserve"> </w:t>
      </w:r>
      <w:r w:rsidRPr="004C03FE">
        <w:rPr>
          <w:rFonts w:ascii="Arial" w:hAnsi="Arial" w:cs="Arial"/>
          <w:sz w:val="18"/>
          <w:szCs w:val="18"/>
        </w:rPr>
        <w:t>when</w:t>
      </w:r>
      <w:r w:rsidRPr="004C03FE">
        <w:rPr>
          <w:rFonts w:ascii="Arial" w:hAnsi="Arial" w:cs="Arial"/>
          <w:spacing w:val="-15"/>
          <w:sz w:val="18"/>
          <w:szCs w:val="18"/>
        </w:rPr>
        <w:t xml:space="preserve"> </w:t>
      </w:r>
      <w:r w:rsidRPr="004C03FE">
        <w:rPr>
          <w:rFonts w:ascii="Arial" w:hAnsi="Arial" w:cs="Arial"/>
          <w:sz w:val="18"/>
          <w:szCs w:val="18"/>
        </w:rPr>
        <w:t>such</w:t>
      </w:r>
      <w:r w:rsidRPr="004C03FE">
        <w:rPr>
          <w:rFonts w:ascii="Arial" w:hAnsi="Arial" w:cs="Arial"/>
          <w:spacing w:val="-16"/>
          <w:sz w:val="18"/>
          <w:szCs w:val="18"/>
        </w:rPr>
        <w:t xml:space="preserve"> </w:t>
      </w:r>
      <w:r w:rsidRPr="004C03FE">
        <w:rPr>
          <w:rFonts w:ascii="Arial" w:hAnsi="Arial" w:cs="Arial"/>
          <w:sz w:val="18"/>
          <w:szCs w:val="18"/>
        </w:rPr>
        <w:t>acts</w:t>
      </w:r>
      <w:r w:rsidRPr="004C03FE">
        <w:rPr>
          <w:rFonts w:ascii="Arial" w:hAnsi="Arial" w:cs="Arial"/>
          <w:spacing w:val="-14"/>
          <w:sz w:val="18"/>
          <w:szCs w:val="18"/>
        </w:rPr>
        <w:t xml:space="preserve"> </w:t>
      </w:r>
      <w:r w:rsidRPr="004C03FE">
        <w:rPr>
          <w:rFonts w:ascii="Arial" w:hAnsi="Arial" w:cs="Arial"/>
          <w:sz w:val="18"/>
          <w:szCs w:val="18"/>
        </w:rPr>
        <w:t>began</w:t>
      </w:r>
      <w:r w:rsidRPr="004C03FE">
        <w:rPr>
          <w:rFonts w:ascii="Arial" w:hAnsi="Arial" w:cs="Arial"/>
          <w:spacing w:val="-12"/>
          <w:sz w:val="18"/>
          <w:szCs w:val="18"/>
        </w:rPr>
        <w:t xml:space="preserve"> </w:t>
      </w:r>
      <w:r w:rsidRPr="004C03FE">
        <w:rPr>
          <w:rFonts w:ascii="Arial" w:hAnsi="Arial" w:cs="Arial"/>
          <w:sz w:val="18"/>
          <w:szCs w:val="18"/>
        </w:rPr>
        <w:t>and</w:t>
      </w:r>
      <w:r w:rsidRPr="004C03FE">
        <w:rPr>
          <w:rFonts w:ascii="Arial" w:hAnsi="Arial" w:cs="Arial"/>
          <w:spacing w:val="-2"/>
          <w:sz w:val="18"/>
          <w:szCs w:val="18"/>
        </w:rPr>
        <w:t xml:space="preserve"> </w:t>
      </w:r>
      <w:r w:rsidRPr="004C03FE">
        <w:rPr>
          <w:rFonts w:ascii="Arial" w:hAnsi="Arial" w:cs="Arial"/>
          <w:sz w:val="18"/>
          <w:szCs w:val="18"/>
        </w:rPr>
        <w:t>describe</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continuing</w:t>
      </w:r>
      <w:r w:rsidRPr="004C03FE">
        <w:rPr>
          <w:rFonts w:ascii="Arial" w:hAnsi="Arial" w:cs="Arial"/>
          <w:spacing w:val="-16"/>
          <w:sz w:val="18"/>
          <w:szCs w:val="18"/>
        </w:rPr>
        <w:t xml:space="preserve"> </w:t>
      </w:r>
      <w:r w:rsidRPr="004C03FE">
        <w:rPr>
          <w:rFonts w:ascii="Arial" w:hAnsi="Arial" w:cs="Arial"/>
          <w:sz w:val="18"/>
          <w:szCs w:val="18"/>
        </w:rPr>
        <w:t>nature.</w:t>
      </w:r>
    </w:p>
    <w:p w14:paraId="261C263D" w14:textId="77777777" w:rsidR="00B53EEB" w:rsidRPr="004C03FE" w:rsidRDefault="00B53EEB" w:rsidP="00B53EEB">
      <w:pPr>
        <w:numPr>
          <w:ilvl w:val="4"/>
          <w:numId w:val="6"/>
        </w:numPr>
        <w:tabs>
          <w:tab w:val="left" w:pos="4520"/>
        </w:tabs>
        <w:kinsoku w:val="0"/>
        <w:overflowPunct w:val="0"/>
        <w:autoSpaceDE w:val="0"/>
        <w:autoSpaceDN w:val="0"/>
        <w:adjustRightInd w:val="0"/>
        <w:spacing w:before="39" w:line="292" w:lineRule="auto"/>
        <w:ind w:right="1218"/>
        <w:jc w:val="both"/>
        <w:rPr>
          <w:rFonts w:ascii="Arial" w:hAnsi="Arial" w:cs="Arial"/>
          <w:sz w:val="18"/>
          <w:szCs w:val="18"/>
        </w:rPr>
      </w:pPr>
      <w:bookmarkStart w:id="20" w:name="(4) Names and addresses of persons who m"/>
      <w:bookmarkEnd w:id="20"/>
      <w:r w:rsidRPr="004C03FE">
        <w:rPr>
          <w:rFonts w:ascii="Arial" w:hAnsi="Arial" w:cs="Arial"/>
          <w:sz w:val="18"/>
          <w:szCs w:val="18"/>
        </w:rPr>
        <w:t>Names</w:t>
      </w:r>
      <w:r w:rsidRPr="004C03FE">
        <w:rPr>
          <w:rFonts w:ascii="Arial" w:hAnsi="Arial" w:cs="Arial"/>
          <w:spacing w:val="-15"/>
          <w:sz w:val="18"/>
          <w:szCs w:val="18"/>
        </w:rPr>
        <w:t xml:space="preserve"> </w:t>
      </w:r>
      <w:r w:rsidRPr="004C03FE">
        <w:rPr>
          <w:rFonts w:ascii="Arial" w:hAnsi="Arial" w:cs="Arial"/>
          <w:sz w:val="18"/>
          <w:szCs w:val="18"/>
        </w:rPr>
        <w:t>and</w:t>
      </w:r>
      <w:r w:rsidRPr="004C03FE">
        <w:rPr>
          <w:rFonts w:ascii="Arial" w:hAnsi="Arial" w:cs="Arial"/>
          <w:spacing w:val="-16"/>
          <w:sz w:val="18"/>
          <w:szCs w:val="18"/>
        </w:rPr>
        <w:t xml:space="preserve"> </w:t>
      </w:r>
      <w:r w:rsidRPr="004C03FE">
        <w:rPr>
          <w:rFonts w:ascii="Arial" w:hAnsi="Arial" w:cs="Arial"/>
          <w:sz w:val="18"/>
          <w:szCs w:val="18"/>
        </w:rPr>
        <w:t>addresses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persons</w:t>
      </w:r>
      <w:r w:rsidRPr="004C03FE">
        <w:rPr>
          <w:rFonts w:ascii="Arial" w:hAnsi="Arial" w:cs="Arial"/>
          <w:spacing w:val="-14"/>
          <w:sz w:val="18"/>
          <w:szCs w:val="18"/>
        </w:rPr>
        <w:t xml:space="preserve"> </w:t>
      </w:r>
      <w:r w:rsidRPr="004C03FE">
        <w:rPr>
          <w:rFonts w:ascii="Arial" w:hAnsi="Arial" w:cs="Arial"/>
          <w:sz w:val="18"/>
          <w:szCs w:val="18"/>
        </w:rPr>
        <w:t>who</w:t>
      </w:r>
      <w:r w:rsidRPr="004C03FE">
        <w:rPr>
          <w:rFonts w:ascii="Arial" w:hAnsi="Arial" w:cs="Arial"/>
          <w:spacing w:val="-16"/>
          <w:sz w:val="18"/>
          <w:szCs w:val="18"/>
        </w:rPr>
        <w:t xml:space="preserve"> </w:t>
      </w:r>
      <w:r w:rsidRPr="004C03FE">
        <w:rPr>
          <w:rFonts w:ascii="Arial" w:hAnsi="Arial" w:cs="Arial"/>
          <w:sz w:val="18"/>
          <w:szCs w:val="18"/>
        </w:rPr>
        <w:t>may</w:t>
      </w:r>
      <w:r w:rsidRPr="004C03FE">
        <w:rPr>
          <w:rFonts w:ascii="Arial" w:hAnsi="Arial" w:cs="Arial"/>
          <w:spacing w:val="-15"/>
          <w:sz w:val="18"/>
          <w:szCs w:val="18"/>
        </w:rPr>
        <w:t xml:space="preserve"> </w:t>
      </w:r>
      <w:r w:rsidRPr="004C03FE">
        <w:rPr>
          <w:rFonts w:ascii="Arial" w:hAnsi="Arial" w:cs="Arial"/>
          <w:sz w:val="18"/>
          <w:szCs w:val="18"/>
        </w:rPr>
        <w:t>have</w:t>
      </w:r>
      <w:r w:rsidRPr="004C03FE">
        <w:rPr>
          <w:rFonts w:ascii="Arial" w:hAnsi="Arial" w:cs="Arial"/>
          <w:spacing w:val="-16"/>
          <w:sz w:val="18"/>
          <w:szCs w:val="18"/>
        </w:rPr>
        <w:t xml:space="preserve"> </w:t>
      </w:r>
      <w:r w:rsidRPr="004C03FE">
        <w:rPr>
          <w:rFonts w:ascii="Arial" w:hAnsi="Arial" w:cs="Arial"/>
          <w:sz w:val="18"/>
          <w:szCs w:val="18"/>
        </w:rPr>
        <w:t>knowledge</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6"/>
          <w:sz w:val="18"/>
          <w:szCs w:val="18"/>
        </w:rPr>
        <w:t xml:space="preserve"> </w:t>
      </w:r>
      <w:r w:rsidRPr="004C03FE">
        <w:rPr>
          <w:rFonts w:ascii="Arial" w:hAnsi="Arial" w:cs="Arial"/>
          <w:sz w:val="18"/>
          <w:szCs w:val="18"/>
        </w:rPr>
        <w:t>facts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p>
    <w:p w14:paraId="20F3AB2F" w14:textId="77777777" w:rsidR="00B53EEB" w:rsidRPr="004C03FE" w:rsidRDefault="00B53EEB" w:rsidP="00B53EEB">
      <w:pPr>
        <w:numPr>
          <w:ilvl w:val="4"/>
          <w:numId w:val="6"/>
        </w:numPr>
        <w:tabs>
          <w:tab w:val="left" w:pos="4520"/>
        </w:tabs>
        <w:kinsoku w:val="0"/>
        <w:overflowPunct w:val="0"/>
        <w:autoSpaceDE w:val="0"/>
        <w:autoSpaceDN w:val="0"/>
        <w:adjustRightInd w:val="0"/>
        <w:spacing w:before="41"/>
        <w:jc w:val="both"/>
        <w:rPr>
          <w:rFonts w:ascii="Arial" w:hAnsi="Arial" w:cs="Arial"/>
          <w:sz w:val="18"/>
          <w:szCs w:val="18"/>
        </w:rPr>
      </w:pPr>
      <w:bookmarkStart w:id="21" w:name="(5) Any other factual information suppor"/>
      <w:bookmarkEnd w:id="21"/>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other</w:t>
      </w:r>
      <w:r w:rsidRPr="004C03FE">
        <w:rPr>
          <w:rFonts w:ascii="Arial" w:hAnsi="Arial" w:cs="Arial"/>
          <w:spacing w:val="-15"/>
          <w:sz w:val="18"/>
          <w:szCs w:val="18"/>
        </w:rPr>
        <w:t xml:space="preserve"> </w:t>
      </w:r>
      <w:r w:rsidRPr="004C03FE">
        <w:rPr>
          <w:rFonts w:ascii="Arial" w:hAnsi="Arial" w:cs="Arial"/>
          <w:sz w:val="18"/>
          <w:szCs w:val="18"/>
        </w:rPr>
        <w:t>factual</w:t>
      </w:r>
      <w:r w:rsidRPr="004C03FE">
        <w:rPr>
          <w:rFonts w:ascii="Arial" w:hAnsi="Arial" w:cs="Arial"/>
          <w:spacing w:val="-17"/>
          <w:sz w:val="18"/>
          <w:szCs w:val="18"/>
        </w:rPr>
        <w:t xml:space="preserve"> </w:t>
      </w:r>
      <w:r w:rsidRPr="004C03FE">
        <w:rPr>
          <w:rFonts w:ascii="Arial" w:hAnsi="Arial" w:cs="Arial"/>
          <w:sz w:val="18"/>
          <w:szCs w:val="18"/>
        </w:rPr>
        <w:t>information</w:t>
      </w:r>
      <w:r w:rsidRPr="004C03FE">
        <w:rPr>
          <w:rFonts w:ascii="Arial" w:hAnsi="Arial" w:cs="Arial"/>
          <w:spacing w:val="-12"/>
          <w:sz w:val="18"/>
          <w:szCs w:val="18"/>
        </w:rPr>
        <w:t xml:space="preserve"> </w:t>
      </w:r>
      <w:r w:rsidRPr="004C03FE">
        <w:rPr>
          <w:rFonts w:ascii="Arial" w:hAnsi="Arial" w:cs="Arial"/>
          <w:sz w:val="18"/>
          <w:szCs w:val="18"/>
        </w:rPr>
        <w:t>supporting</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complaint.</w:t>
      </w:r>
    </w:p>
    <w:p w14:paraId="3EFAE651" w14:textId="36625081" w:rsidR="00B53EEB" w:rsidRPr="004C03FE" w:rsidRDefault="00B53EEB" w:rsidP="00B53EEB">
      <w:pPr>
        <w:numPr>
          <w:ilvl w:val="3"/>
          <w:numId w:val="6"/>
        </w:numPr>
        <w:tabs>
          <w:tab w:val="left" w:pos="3712"/>
        </w:tabs>
        <w:kinsoku w:val="0"/>
        <w:overflowPunct w:val="0"/>
        <w:autoSpaceDE w:val="0"/>
        <w:autoSpaceDN w:val="0"/>
        <w:adjustRightInd w:val="0"/>
        <w:spacing w:before="92" w:line="290" w:lineRule="auto"/>
        <w:ind w:right="1150"/>
        <w:jc w:val="both"/>
        <w:rPr>
          <w:rFonts w:ascii="Arial" w:hAnsi="Arial" w:cs="Arial"/>
          <w:sz w:val="18"/>
          <w:szCs w:val="18"/>
        </w:rPr>
      </w:pPr>
      <w:bookmarkStart w:id="22" w:name="c) Describe the complainant allegations "/>
      <w:bookmarkEnd w:id="22"/>
      <w:r w:rsidRPr="004C03FE">
        <w:rPr>
          <w:rFonts w:ascii="Arial" w:hAnsi="Arial" w:cs="Arial"/>
          <w:sz w:val="18"/>
          <w:szCs w:val="18"/>
        </w:rPr>
        <w:t>Describe</w:t>
      </w:r>
      <w:r w:rsidRPr="004C03FE">
        <w:rPr>
          <w:rFonts w:ascii="Arial" w:hAnsi="Arial" w:cs="Arial"/>
          <w:spacing w:val="-17"/>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complainant</w:t>
      </w:r>
      <w:r w:rsidRPr="004C03FE">
        <w:rPr>
          <w:rFonts w:ascii="Arial" w:hAnsi="Arial" w:cs="Arial"/>
          <w:spacing w:val="-15"/>
          <w:sz w:val="18"/>
          <w:szCs w:val="18"/>
        </w:rPr>
        <w:t xml:space="preserve"> </w:t>
      </w:r>
      <w:r w:rsidRPr="004C03FE">
        <w:rPr>
          <w:rFonts w:ascii="Arial" w:hAnsi="Arial" w:cs="Arial"/>
          <w:sz w:val="18"/>
          <w:szCs w:val="18"/>
        </w:rPr>
        <w:t>allegations</w:t>
      </w:r>
      <w:r w:rsidRPr="004C03FE">
        <w:rPr>
          <w:rFonts w:ascii="Arial" w:hAnsi="Arial" w:cs="Arial"/>
          <w:spacing w:val="-14"/>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sufficient</w:t>
      </w:r>
      <w:r w:rsidRPr="004C03FE">
        <w:rPr>
          <w:rFonts w:ascii="Arial" w:hAnsi="Arial" w:cs="Arial"/>
          <w:spacing w:val="-15"/>
          <w:sz w:val="18"/>
          <w:szCs w:val="18"/>
        </w:rPr>
        <w:t xml:space="preserve"> </w:t>
      </w:r>
      <w:r w:rsidRPr="004C03FE">
        <w:rPr>
          <w:rFonts w:ascii="Arial" w:hAnsi="Arial" w:cs="Arial"/>
          <w:sz w:val="18"/>
          <w:szCs w:val="18"/>
        </w:rPr>
        <w:t>detail</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allow</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000B47AF">
        <w:rPr>
          <w:rFonts w:ascii="Arial" w:hAnsi="Arial" w:cs="Arial"/>
          <w:sz w:val="18"/>
          <w:szCs w:val="18"/>
        </w:rPr>
        <w:t>NAL</w:t>
      </w:r>
      <w:r w:rsidRPr="004C03FE">
        <w:rPr>
          <w:rFonts w:ascii="Arial" w:hAnsi="Arial" w:cs="Arial"/>
          <w:sz w:val="18"/>
          <w:szCs w:val="18"/>
        </w:rPr>
        <w:t>WDB</w:t>
      </w:r>
      <w:r w:rsidRPr="004C03FE">
        <w:rPr>
          <w:rFonts w:ascii="Arial" w:hAnsi="Arial" w:cs="Arial"/>
          <w:spacing w:val="-6"/>
          <w:sz w:val="18"/>
          <w:szCs w:val="18"/>
        </w:rPr>
        <w:t xml:space="preserve"> </w:t>
      </w:r>
      <w:r w:rsidRPr="004C03FE">
        <w:rPr>
          <w:rFonts w:ascii="Arial" w:hAnsi="Arial" w:cs="Arial"/>
          <w:sz w:val="18"/>
          <w:szCs w:val="18"/>
        </w:rPr>
        <w:t>Executive</w:t>
      </w:r>
      <w:r w:rsidRPr="004C03FE">
        <w:rPr>
          <w:rFonts w:ascii="Arial" w:hAnsi="Arial" w:cs="Arial"/>
          <w:spacing w:val="-16"/>
          <w:sz w:val="18"/>
          <w:szCs w:val="18"/>
        </w:rPr>
        <w:t xml:space="preserve"> </w:t>
      </w:r>
      <w:r w:rsidRPr="004C03FE">
        <w:rPr>
          <w:rFonts w:ascii="Arial" w:hAnsi="Arial" w:cs="Arial"/>
          <w:sz w:val="18"/>
          <w:szCs w:val="18"/>
        </w:rPr>
        <w:t>Director</w:t>
      </w:r>
      <w:r w:rsidRPr="004C03FE">
        <w:rPr>
          <w:rFonts w:ascii="Arial" w:hAnsi="Arial" w:cs="Arial"/>
          <w:spacing w:val="-15"/>
          <w:sz w:val="18"/>
          <w:szCs w:val="18"/>
        </w:rPr>
        <w:t xml:space="preserve"> </w:t>
      </w:r>
      <w:r w:rsidRPr="004C03FE">
        <w:rPr>
          <w:rFonts w:ascii="Arial" w:hAnsi="Arial" w:cs="Arial"/>
          <w:sz w:val="18"/>
          <w:szCs w:val="18"/>
        </w:rPr>
        <w:t>and/or</w:t>
      </w:r>
      <w:r w:rsidRPr="004C03FE">
        <w:rPr>
          <w:rFonts w:ascii="Arial" w:hAnsi="Arial" w:cs="Arial"/>
          <w:spacing w:val="-15"/>
          <w:sz w:val="18"/>
          <w:szCs w:val="18"/>
        </w:rPr>
        <w:t xml:space="preserve"> </w:t>
      </w:r>
      <w:r w:rsidRPr="004C03FE">
        <w:rPr>
          <w:rFonts w:ascii="Arial" w:hAnsi="Arial" w:cs="Arial"/>
          <w:sz w:val="18"/>
          <w:szCs w:val="18"/>
        </w:rPr>
        <w:t>Manager</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Compliance</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determine</w:t>
      </w:r>
      <w:r w:rsidRPr="004C03FE">
        <w:rPr>
          <w:rFonts w:ascii="Arial" w:hAnsi="Arial" w:cs="Arial"/>
          <w:spacing w:val="-16"/>
          <w:sz w:val="18"/>
          <w:szCs w:val="18"/>
        </w:rPr>
        <w:t xml:space="preserve"> </w:t>
      </w:r>
      <w:r w:rsidRPr="004C03FE">
        <w:rPr>
          <w:rFonts w:ascii="Arial" w:hAnsi="Arial" w:cs="Arial"/>
          <w:sz w:val="18"/>
          <w:szCs w:val="18"/>
        </w:rPr>
        <w:t>whether:</w:t>
      </w:r>
    </w:p>
    <w:p w14:paraId="3A628CC4" w14:textId="7D9ECEE2" w:rsidR="00B53EEB" w:rsidRPr="004C03FE" w:rsidRDefault="00B53EEB" w:rsidP="00B53EEB">
      <w:pPr>
        <w:numPr>
          <w:ilvl w:val="4"/>
          <w:numId w:val="6"/>
        </w:numPr>
        <w:tabs>
          <w:tab w:val="left" w:pos="4520"/>
        </w:tabs>
        <w:kinsoku w:val="0"/>
        <w:overflowPunct w:val="0"/>
        <w:autoSpaceDE w:val="0"/>
        <w:autoSpaceDN w:val="0"/>
        <w:adjustRightInd w:val="0"/>
        <w:spacing w:before="43"/>
        <w:ind w:hanging="721"/>
        <w:jc w:val="both"/>
        <w:rPr>
          <w:rFonts w:ascii="Arial" w:hAnsi="Arial" w:cs="Arial"/>
          <w:sz w:val="18"/>
          <w:szCs w:val="18"/>
        </w:rPr>
      </w:pPr>
      <w:bookmarkStart w:id="23" w:name="(1) The TAWDB has jurisdiction over the "/>
      <w:bookmarkEnd w:id="23"/>
      <w:r w:rsidRPr="004C03FE">
        <w:rPr>
          <w:rFonts w:ascii="Arial" w:hAnsi="Arial" w:cs="Arial"/>
          <w:sz w:val="18"/>
          <w:szCs w:val="18"/>
        </w:rPr>
        <w:t>The</w:t>
      </w:r>
      <w:r w:rsidRPr="004C03FE">
        <w:rPr>
          <w:rFonts w:ascii="Arial" w:hAnsi="Arial" w:cs="Arial"/>
          <w:spacing w:val="-16"/>
          <w:sz w:val="18"/>
          <w:szCs w:val="18"/>
        </w:rPr>
        <w:t xml:space="preserve"> </w:t>
      </w:r>
      <w:r w:rsidR="000B47AF">
        <w:rPr>
          <w:rFonts w:ascii="Arial" w:hAnsi="Arial" w:cs="Arial"/>
          <w:sz w:val="18"/>
          <w:szCs w:val="18"/>
        </w:rPr>
        <w:t>NAL</w:t>
      </w:r>
      <w:r w:rsidRPr="004C03FE">
        <w:rPr>
          <w:rFonts w:ascii="Arial" w:hAnsi="Arial" w:cs="Arial"/>
          <w:sz w:val="18"/>
          <w:szCs w:val="18"/>
        </w:rPr>
        <w:t>WDB</w:t>
      </w:r>
      <w:r w:rsidRPr="004C03FE">
        <w:rPr>
          <w:rFonts w:ascii="Arial" w:hAnsi="Arial" w:cs="Arial"/>
          <w:spacing w:val="-17"/>
          <w:sz w:val="18"/>
          <w:szCs w:val="18"/>
        </w:rPr>
        <w:t xml:space="preserve"> </w:t>
      </w:r>
      <w:r w:rsidRPr="004C03FE">
        <w:rPr>
          <w:rFonts w:ascii="Arial" w:hAnsi="Arial" w:cs="Arial"/>
          <w:sz w:val="18"/>
          <w:szCs w:val="18"/>
        </w:rPr>
        <w:t>has</w:t>
      </w:r>
      <w:r w:rsidRPr="004C03FE">
        <w:rPr>
          <w:rFonts w:ascii="Arial" w:hAnsi="Arial" w:cs="Arial"/>
          <w:spacing w:val="-14"/>
          <w:sz w:val="18"/>
          <w:szCs w:val="18"/>
        </w:rPr>
        <w:t xml:space="preserve"> </w:t>
      </w:r>
      <w:r w:rsidRPr="004C03FE">
        <w:rPr>
          <w:rFonts w:ascii="Arial" w:hAnsi="Arial" w:cs="Arial"/>
          <w:sz w:val="18"/>
          <w:szCs w:val="18"/>
        </w:rPr>
        <w:t>jurisdiction</w:t>
      </w:r>
      <w:r w:rsidRPr="004C03FE">
        <w:rPr>
          <w:rFonts w:ascii="Arial" w:hAnsi="Arial" w:cs="Arial"/>
          <w:spacing w:val="-12"/>
          <w:sz w:val="18"/>
          <w:szCs w:val="18"/>
        </w:rPr>
        <w:t xml:space="preserve"> </w:t>
      </w:r>
      <w:r w:rsidRPr="004C03FE">
        <w:rPr>
          <w:rFonts w:ascii="Arial" w:hAnsi="Arial" w:cs="Arial"/>
          <w:sz w:val="18"/>
          <w:szCs w:val="18"/>
        </w:rPr>
        <w:t>over</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p>
    <w:p w14:paraId="71BEFEC9" w14:textId="77777777" w:rsidR="00B53EEB" w:rsidRPr="004C03FE" w:rsidRDefault="00B53EEB" w:rsidP="00B53EEB">
      <w:pPr>
        <w:numPr>
          <w:ilvl w:val="4"/>
          <w:numId w:val="6"/>
        </w:numPr>
        <w:tabs>
          <w:tab w:val="left" w:pos="4520"/>
        </w:tabs>
        <w:kinsoku w:val="0"/>
        <w:overflowPunct w:val="0"/>
        <w:autoSpaceDE w:val="0"/>
        <w:autoSpaceDN w:val="0"/>
        <w:adjustRightInd w:val="0"/>
        <w:spacing w:before="92"/>
        <w:ind w:hanging="721"/>
        <w:jc w:val="both"/>
        <w:rPr>
          <w:rFonts w:ascii="Arial" w:hAnsi="Arial" w:cs="Arial"/>
          <w:sz w:val="18"/>
          <w:szCs w:val="18"/>
        </w:rPr>
      </w:pPr>
      <w:bookmarkStart w:id="24" w:name="(2) The grievance was filed timely; and"/>
      <w:bookmarkEnd w:id="24"/>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7"/>
          <w:sz w:val="18"/>
          <w:szCs w:val="18"/>
        </w:rPr>
        <w:t xml:space="preserve"> </w:t>
      </w:r>
      <w:r w:rsidRPr="004C03FE">
        <w:rPr>
          <w:rFonts w:ascii="Arial" w:hAnsi="Arial" w:cs="Arial"/>
          <w:sz w:val="18"/>
          <w:szCs w:val="18"/>
        </w:rPr>
        <w:t>was</w:t>
      </w:r>
      <w:r w:rsidRPr="004C03FE">
        <w:rPr>
          <w:rFonts w:ascii="Arial" w:hAnsi="Arial" w:cs="Arial"/>
          <w:spacing w:val="-14"/>
          <w:sz w:val="18"/>
          <w:szCs w:val="18"/>
        </w:rPr>
        <w:t xml:space="preserve"> </w:t>
      </w:r>
      <w:r w:rsidRPr="004C03FE">
        <w:rPr>
          <w:rFonts w:ascii="Arial" w:hAnsi="Arial" w:cs="Arial"/>
          <w:sz w:val="18"/>
          <w:szCs w:val="18"/>
        </w:rPr>
        <w:t>filed</w:t>
      </w:r>
      <w:r w:rsidRPr="004C03FE">
        <w:rPr>
          <w:rFonts w:ascii="Arial" w:hAnsi="Arial" w:cs="Arial"/>
          <w:spacing w:val="-16"/>
          <w:sz w:val="18"/>
          <w:szCs w:val="18"/>
        </w:rPr>
        <w:t xml:space="preserve"> </w:t>
      </w:r>
      <w:r w:rsidRPr="004C03FE">
        <w:rPr>
          <w:rFonts w:ascii="Arial" w:hAnsi="Arial" w:cs="Arial"/>
          <w:sz w:val="18"/>
          <w:szCs w:val="18"/>
        </w:rPr>
        <w:t>timely;</w:t>
      </w:r>
      <w:r w:rsidRPr="004C03FE">
        <w:rPr>
          <w:rFonts w:ascii="Arial" w:hAnsi="Arial" w:cs="Arial"/>
          <w:spacing w:val="-16"/>
          <w:sz w:val="18"/>
          <w:szCs w:val="18"/>
        </w:rPr>
        <w:t xml:space="preserve"> </w:t>
      </w:r>
      <w:r w:rsidRPr="004C03FE">
        <w:rPr>
          <w:rFonts w:ascii="Arial" w:hAnsi="Arial" w:cs="Arial"/>
          <w:sz w:val="18"/>
          <w:szCs w:val="18"/>
        </w:rPr>
        <w:t>and</w:t>
      </w:r>
    </w:p>
    <w:p w14:paraId="1BD9352E" w14:textId="77777777" w:rsidR="00B53EEB" w:rsidRPr="004C03FE" w:rsidRDefault="00B53EEB" w:rsidP="00B53EEB">
      <w:pPr>
        <w:kinsoku w:val="0"/>
        <w:overflowPunct w:val="0"/>
        <w:autoSpaceDE w:val="0"/>
        <w:autoSpaceDN w:val="0"/>
        <w:adjustRightInd w:val="0"/>
        <w:spacing w:line="183" w:lineRule="exact"/>
        <w:ind w:left="200"/>
        <w:rPr>
          <w:rFonts w:ascii="Arial" w:hAnsi="Arial" w:cs="Arial"/>
          <w:sz w:val="18"/>
          <w:szCs w:val="18"/>
        </w:rPr>
        <w:sectPr w:rsidR="00B53EEB" w:rsidRPr="004C03FE">
          <w:type w:val="continuous"/>
          <w:pgSz w:w="12240" w:h="15840"/>
          <w:pgMar w:top="720" w:right="580" w:bottom="280" w:left="520" w:header="720" w:footer="720" w:gutter="0"/>
          <w:cols w:space="720"/>
          <w:noEndnote/>
        </w:sectPr>
      </w:pPr>
    </w:p>
    <w:p w14:paraId="5E4F0052" w14:textId="77777777" w:rsidR="00B53EEB" w:rsidRPr="004C03FE" w:rsidRDefault="00B53EEB" w:rsidP="00B53EEB">
      <w:pPr>
        <w:kinsoku w:val="0"/>
        <w:overflowPunct w:val="0"/>
        <w:autoSpaceDE w:val="0"/>
        <w:autoSpaceDN w:val="0"/>
        <w:adjustRightInd w:val="0"/>
        <w:spacing w:before="6"/>
        <w:rPr>
          <w:rFonts w:ascii="Verdana" w:hAnsi="Verdana" w:cs="Verdana"/>
          <w:sz w:val="18"/>
          <w:szCs w:val="18"/>
        </w:rPr>
      </w:pPr>
    </w:p>
    <w:p w14:paraId="17CC3431" w14:textId="77777777" w:rsidR="00B53EEB" w:rsidRPr="004C03FE" w:rsidRDefault="00B53EEB" w:rsidP="00B53EEB">
      <w:pPr>
        <w:numPr>
          <w:ilvl w:val="0"/>
          <w:numId w:val="5"/>
        </w:numPr>
        <w:tabs>
          <w:tab w:val="left" w:pos="4520"/>
        </w:tabs>
        <w:kinsoku w:val="0"/>
        <w:overflowPunct w:val="0"/>
        <w:autoSpaceDE w:val="0"/>
        <w:autoSpaceDN w:val="0"/>
        <w:adjustRightInd w:val="0"/>
        <w:spacing w:before="21"/>
        <w:rPr>
          <w:rFonts w:ascii="Arial" w:hAnsi="Arial" w:cs="Arial"/>
          <w:sz w:val="18"/>
          <w:szCs w:val="18"/>
        </w:rPr>
      </w:pPr>
      <w:bookmarkStart w:id="25" w:name="(3) The grievance potentially violated a"/>
      <w:bookmarkEnd w:id="25"/>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7"/>
          <w:sz w:val="18"/>
          <w:szCs w:val="18"/>
        </w:rPr>
        <w:t xml:space="preserve"> </w:t>
      </w:r>
      <w:r w:rsidRPr="004C03FE">
        <w:rPr>
          <w:rFonts w:ascii="Arial" w:hAnsi="Arial" w:cs="Arial"/>
          <w:sz w:val="18"/>
          <w:szCs w:val="18"/>
        </w:rPr>
        <w:t>potentially</w:t>
      </w:r>
      <w:r w:rsidRPr="004C03FE">
        <w:rPr>
          <w:rFonts w:ascii="Arial" w:hAnsi="Arial" w:cs="Arial"/>
          <w:spacing w:val="-12"/>
          <w:sz w:val="18"/>
          <w:szCs w:val="18"/>
        </w:rPr>
        <w:t xml:space="preserve"> </w:t>
      </w:r>
      <w:r w:rsidRPr="004C03FE">
        <w:rPr>
          <w:rFonts w:ascii="Arial" w:hAnsi="Arial" w:cs="Arial"/>
          <w:sz w:val="18"/>
          <w:szCs w:val="18"/>
        </w:rPr>
        <w:t>violated</w:t>
      </w:r>
      <w:r w:rsidRPr="004C03FE">
        <w:rPr>
          <w:rFonts w:ascii="Arial" w:hAnsi="Arial" w:cs="Arial"/>
          <w:spacing w:val="-16"/>
          <w:sz w:val="18"/>
          <w:szCs w:val="18"/>
        </w:rPr>
        <w:t xml:space="preserve"> </w:t>
      </w:r>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provision</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Title</w:t>
      </w:r>
      <w:r w:rsidRPr="004C03FE">
        <w:rPr>
          <w:rFonts w:ascii="Arial" w:hAnsi="Arial" w:cs="Arial"/>
          <w:spacing w:val="-14"/>
          <w:sz w:val="18"/>
          <w:szCs w:val="18"/>
        </w:rPr>
        <w:t xml:space="preserve"> </w:t>
      </w:r>
      <w:r w:rsidRPr="004C03FE">
        <w:rPr>
          <w:rFonts w:ascii="Arial" w:hAnsi="Arial" w:cs="Arial"/>
          <w:sz w:val="18"/>
          <w:szCs w:val="18"/>
        </w:rPr>
        <w:t>I</w:t>
      </w:r>
      <w:r w:rsidRPr="004C03FE">
        <w:rPr>
          <w:rFonts w:ascii="Arial" w:hAnsi="Arial" w:cs="Arial"/>
          <w:spacing w:val="-16"/>
          <w:sz w:val="18"/>
          <w:szCs w:val="18"/>
        </w:rPr>
        <w:t xml:space="preserve"> </w:t>
      </w:r>
      <w:r w:rsidRPr="004C03FE">
        <w:rPr>
          <w:rFonts w:ascii="Arial" w:hAnsi="Arial" w:cs="Arial"/>
          <w:sz w:val="18"/>
          <w:szCs w:val="18"/>
        </w:rPr>
        <w:t>WIOA.</w:t>
      </w:r>
    </w:p>
    <w:p w14:paraId="0FFAF80C" w14:textId="77777777" w:rsidR="00B53EEB" w:rsidRPr="004C03FE" w:rsidRDefault="00B53EEB" w:rsidP="00B53EEB">
      <w:pPr>
        <w:numPr>
          <w:ilvl w:val="0"/>
          <w:numId w:val="5"/>
        </w:numPr>
        <w:tabs>
          <w:tab w:val="left" w:pos="4520"/>
        </w:tabs>
        <w:kinsoku w:val="0"/>
        <w:overflowPunct w:val="0"/>
        <w:autoSpaceDE w:val="0"/>
        <w:autoSpaceDN w:val="0"/>
        <w:adjustRightInd w:val="0"/>
        <w:spacing w:before="92"/>
        <w:rPr>
          <w:rFonts w:ascii="Arial" w:hAnsi="Arial" w:cs="Arial"/>
          <w:sz w:val="18"/>
          <w:szCs w:val="18"/>
        </w:rPr>
      </w:pPr>
      <w:bookmarkStart w:id="26" w:name="(4) Grievances may be delivered in perso"/>
      <w:bookmarkEnd w:id="26"/>
      <w:r w:rsidRPr="004C03FE">
        <w:rPr>
          <w:rFonts w:ascii="Arial" w:hAnsi="Arial" w:cs="Arial"/>
          <w:sz w:val="18"/>
          <w:szCs w:val="18"/>
        </w:rPr>
        <w:t>Grievances</w:t>
      </w:r>
      <w:r w:rsidRPr="004C03FE">
        <w:rPr>
          <w:rFonts w:ascii="Arial" w:hAnsi="Arial" w:cs="Arial"/>
          <w:spacing w:val="-15"/>
          <w:sz w:val="18"/>
          <w:szCs w:val="18"/>
        </w:rPr>
        <w:t xml:space="preserve"> </w:t>
      </w:r>
      <w:r w:rsidRPr="004C03FE">
        <w:rPr>
          <w:rFonts w:ascii="Arial" w:hAnsi="Arial" w:cs="Arial"/>
          <w:sz w:val="18"/>
          <w:szCs w:val="18"/>
        </w:rPr>
        <w:t>may</w:t>
      </w:r>
      <w:r w:rsidRPr="004C03FE">
        <w:rPr>
          <w:rFonts w:ascii="Arial" w:hAnsi="Arial" w:cs="Arial"/>
          <w:spacing w:val="-15"/>
          <w:sz w:val="18"/>
          <w:szCs w:val="18"/>
        </w:rPr>
        <w:t xml:space="preserve"> </w:t>
      </w:r>
      <w:r w:rsidRPr="004C03FE">
        <w:rPr>
          <w:rFonts w:ascii="Arial" w:hAnsi="Arial" w:cs="Arial"/>
          <w:sz w:val="18"/>
          <w:szCs w:val="18"/>
        </w:rPr>
        <w:t>be</w:t>
      </w:r>
      <w:r w:rsidRPr="004C03FE">
        <w:rPr>
          <w:rFonts w:ascii="Arial" w:hAnsi="Arial" w:cs="Arial"/>
          <w:spacing w:val="-16"/>
          <w:sz w:val="18"/>
          <w:szCs w:val="18"/>
        </w:rPr>
        <w:t xml:space="preserve"> </w:t>
      </w:r>
      <w:r w:rsidRPr="004C03FE">
        <w:rPr>
          <w:rFonts w:ascii="Arial" w:hAnsi="Arial" w:cs="Arial"/>
          <w:sz w:val="18"/>
          <w:szCs w:val="18"/>
        </w:rPr>
        <w:t>delivered</w:t>
      </w:r>
      <w:r w:rsidRPr="004C03FE">
        <w:rPr>
          <w:rFonts w:ascii="Arial" w:hAnsi="Arial" w:cs="Arial"/>
          <w:spacing w:val="-16"/>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person</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via</w:t>
      </w:r>
      <w:r w:rsidRPr="004C03FE">
        <w:rPr>
          <w:rFonts w:ascii="Arial" w:hAnsi="Arial" w:cs="Arial"/>
          <w:spacing w:val="-14"/>
          <w:sz w:val="18"/>
          <w:szCs w:val="18"/>
        </w:rPr>
        <w:t xml:space="preserve"> </w:t>
      </w:r>
      <w:r w:rsidRPr="004C03FE">
        <w:rPr>
          <w:rFonts w:ascii="Arial" w:hAnsi="Arial" w:cs="Arial"/>
          <w:sz w:val="18"/>
          <w:szCs w:val="18"/>
        </w:rPr>
        <w:t>postal</w:t>
      </w:r>
      <w:r w:rsidRPr="004C03FE">
        <w:rPr>
          <w:rFonts w:ascii="Arial" w:hAnsi="Arial" w:cs="Arial"/>
          <w:spacing w:val="-16"/>
          <w:sz w:val="18"/>
          <w:szCs w:val="18"/>
        </w:rPr>
        <w:t xml:space="preserve"> </w:t>
      </w:r>
      <w:r w:rsidRPr="004C03FE">
        <w:rPr>
          <w:rFonts w:ascii="Arial" w:hAnsi="Arial" w:cs="Arial"/>
          <w:sz w:val="18"/>
          <w:szCs w:val="18"/>
        </w:rPr>
        <w:t>mail</w:t>
      </w:r>
      <w:r w:rsidRPr="004C03FE">
        <w:rPr>
          <w:rFonts w:ascii="Arial" w:hAnsi="Arial" w:cs="Arial"/>
          <w:spacing w:val="-16"/>
          <w:sz w:val="18"/>
          <w:szCs w:val="18"/>
        </w:rPr>
        <w:t xml:space="preserve"> </w:t>
      </w:r>
      <w:r w:rsidRPr="004C03FE">
        <w:rPr>
          <w:rFonts w:ascii="Arial" w:hAnsi="Arial" w:cs="Arial"/>
          <w:sz w:val="18"/>
          <w:szCs w:val="18"/>
        </w:rPr>
        <w:t>to:</w:t>
      </w:r>
    </w:p>
    <w:p w14:paraId="2A0A9956" w14:textId="77777777" w:rsidR="00B53EEB" w:rsidRPr="004C03FE" w:rsidRDefault="00B53EEB" w:rsidP="00B53EEB">
      <w:pPr>
        <w:kinsoku w:val="0"/>
        <w:overflowPunct w:val="0"/>
        <w:autoSpaceDE w:val="0"/>
        <w:autoSpaceDN w:val="0"/>
        <w:adjustRightInd w:val="0"/>
        <w:spacing w:before="5"/>
        <w:rPr>
          <w:rFonts w:ascii="Arial" w:hAnsi="Arial" w:cs="Arial"/>
          <w:sz w:val="18"/>
          <w:szCs w:val="18"/>
        </w:rPr>
      </w:pPr>
    </w:p>
    <w:p w14:paraId="4B1A6794" w14:textId="393EC0A7" w:rsidR="004C03FE" w:rsidRDefault="004C03FE" w:rsidP="00B53EEB">
      <w:pPr>
        <w:kinsoku w:val="0"/>
        <w:overflowPunct w:val="0"/>
        <w:autoSpaceDE w:val="0"/>
        <w:autoSpaceDN w:val="0"/>
        <w:adjustRightInd w:val="0"/>
        <w:spacing w:before="1" w:line="254" w:lineRule="auto"/>
        <w:ind w:left="4711" w:right="2747" w:firstLine="312"/>
        <w:rPr>
          <w:rFonts w:ascii="Arial" w:hAnsi="Arial" w:cs="Arial"/>
          <w:sz w:val="18"/>
          <w:szCs w:val="18"/>
        </w:rPr>
      </w:pPr>
    </w:p>
    <w:p w14:paraId="3771A035" w14:textId="1D1BED6B" w:rsidR="000B47AF" w:rsidRDefault="000B47AF" w:rsidP="00B53EEB">
      <w:pPr>
        <w:kinsoku w:val="0"/>
        <w:overflowPunct w:val="0"/>
        <w:autoSpaceDE w:val="0"/>
        <w:autoSpaceDN w:val="0"/>
        <w:adjustRightInd w:val="0"/>
        <w:spacing w:before="1" w:line="254" w:lineRule="auto"/>
        <w:ind w:left="4711" w:right="2747" w:firstLine="312"/>
        <w:rPr>
          <w:rFonts w:ascii="Arial" w:hAnsi="Arial" w:cs="Arial"/>
          <w:sz w:val="18"/>
          <w:szCs w:val="18"/>
        </w:rPr>
      </w:pPr>
    </w:p>
    <w:p w14:paraId="536FE561" w14:textId="77777777" w:rsidR="000B47AF" w:rsidRDefault="000B47AF" w:rsidP="00B53EEB">
      <w:pPr>
        <w:kinsoku w:val="0"/>
        <w:overflowPunct w:val="0"/>
        <w:autoSpaceDE w:val="0"/>
        <w:autoSpaceDN w:val="0"/>
        <w:adjustRightInd w:val="0"/>
        <w:spacing w:before="1" w:line="254" w:lineRule="auto"/>
        <w:ind w:left="4711" w:right="2747" w:firstLine="312"/>
        <w:rPr>
          <w:rFonts w:ascii="Arial" w:hAnsi="Arial" w:cs="Arial"/>
          <w:sz w:val="18"/>
          <w:szCs w:val="18"/>
        </w:rPr>
      </w:pPr>
    </w:p>
    <w:p w14:paraId="74D57E58" w14:textId="77777777" w:rsidR="004C03FE" w:rsidRDefault="004C03FE" w:rsidP="00B53EEB">
      <w:pPr>
        <w:kinsoku w:val="0"/>
        <w:overflowPunct w:val="0"/>
        <w:autoSpaceDE w:val="0"/>
        <w:autoSpaceDN w:val="0"/>
        <w:adjustRightInd w:val="0"/>
        <w:spacing w:before="1" w:line="254" w:lineRule="auto"/>
        <w:ind w:left="4711" w:right="2747" w:firstLine="312"/>
        <w:rPr>
          <w:rFonts w:ascii="Arial" w:hAnsi="Arial" w:cs="Arial"/>
          <w:sz w:val="18"/>
          <w:szCs w:val="18"/>
        </w:rPr>
      </w:pPr>
    </w:p>
    <w:p w14:paraId="50C0F5B3" w14:textId="02759B5A" w:rsidR="004C03FE" w:rsidRPr="00F642B6" w:rsidRDefault="00B53EEB" w:rsidP="0082396B">
      <w:pPr>
        <w:kinsoku w:val="0"/>
        <w:overflowPunct w:val="0"/>
        <w:autoSpaceDE w:val="0"/>
        <w:autoSpaceDN w:val="0"/>
        <w:adjustRightInd w:val="0"/>
        <w:spacing w:before="1" w:line="254" w:lineRule="auto"/>
        <w:ind w:right="2747"/>
        <w:rPr>
          <w:rFonts w:ascii="Arial" w:hAnsi="Arial" w:cs="Arial"/>
          <w:sz w:val="18"/>
          <w:szCs w:val="18"/>
        </w:rPr>
      </w:pPr>
      <w:r w:rsidRPr="00F642B6">
        <w:rPr>
          <w:rFonts w:ascii="Arial" w:hAnsi="Arial" w:cs="Arial"/>
          <w:sz w:val="18"/>
          <w:szCs w:val="18"/>
        </w:rPr>
        <w:lastRenderedPageBreak/>
        <w:t xml:space="preserve">Attention: Manager of Compliance </w:t>
      </w:r>
    </w:p>
    <w:p w14:paraId="79D1C332" w14:textId="77777777" w:rsidR="00F642B6" w:rsidRDefault="00F642B6" w:rsidP="00F642B6">
      <w:pPr>
        <w:kinsoku w:val="0"/>
        <w:overflowPunct w:val="0"/>
        <w:autoSpaceDE w:val="0"/>
        <w:autoSpaceDN w:val="0"/>
        <w:adjustRightInd w:val="0"/>
        <w:spacing w:line="292" w:lineRule="auto"/>
        <w:ind w:right="3859"/>
        <w:jc w:val="both"/>
        <w:rPr>
          <w:rFonts w:ascii="Arial" w:hAnsi="Arial" w:cs="Arial"/>
          <w:sz w:val="18"/>
          <w:szCs w:val="18"/>
        </w:rPr>
      </w:pPr>
      <w:r>
        <w:rPr>
          <w:rFonts w:ascii="Arial" w:hAnsi="Arial" w:cs="Arial"/>
          <w:sz w:val="18"/>
          <w:szCs w:val="18"/>
        </w:rPr>
        <w:t xml:space="preserve">Northern Area Local Workforce </w:t>
      </w:r>
      <w:r w:rsidRPr="004C03FE">
        <w:rPr>
          <w:rFonts w:ascii="Arial" w:hAnsi="Arial" w:cs="Arial"/>
          <w:sz w:val="18"/>
          <w:szCs w:val="18"/>
        </w:rPr>
        <w:t xml:space="preserve">Development </w:t>
      </w:r>
      <w:r>
        <w:rPr>
          <w:rFonts w:ascii="Arial" w:hAnsi="Arial" w:cs="Arial"/>
          <w:sz w:val="18"/>
          <w:szCs w:val="18"/>
        </w:rPr>
        <w:t>Board</w:t>
      </w:r>
    </w:p>
    <w:p w14:paraId="7F3A52E4" w14:textId="77777777" w:rsidR="00F642B6" w:rsidRPr="004C03FE" w:rsidRDefault="00F642B6" w:rsidP="00F642B6">
      <w:pPr>
        <w:kinsoku w:val="0"/>
        <w:overflowPunct w:val="0"/>
        <w:autoSpaceDE w:val="0"/>
        <w:autoSpaceDN w:val="0"/>
        <w:adjustRightInd w:val="0"/>
        <w:spacing w:line="292" w:lineRule="auto"/>
        <w:ind w:right="3859"/>
        <w:jc w:val="both"/>
        <w:rPr>
          <w:rFonts w:ascii="Arial" w:hAnsi="Arial" w:cs="Arial"/>
          <w:sz w:val="18"/>
          <w:szCs w:val="18"/>
        </w:rPr>
      </w:pPr>
      <w:r w:rsidRPr="004C03FE">
        <w:rPr>
          <w:rFonts w:ascii="Arial" w:hAnsi="Arial" w:cs="Arial"/>
          <w:sz w:val="18"/>
          <w:szCs w:val="18"/>
        </w:rPr>
        <w:t>Attn: Executive Director</w:t>
      </w:r>
    </w:p>
    <w:p w14:paraId="7B8AED3C" w14:textId="77777777" w:rsidR="00F642B6" w:rsidRPr="004C03FE" w:rsidRDefault="00F642B6" w:rsidP="00F642B6">
      <w:pPr>
        <w:kinsoku w:val="0"/>
        <w:overflowPunct w:val="0"/>
        <w:autoSpaceDE w:val="0"/>
        <w:autoSpaceDN w:val="0"/>
        <w:adjustRightInd w:val="0"/>
        <w:ind w:right="246"/>
        <w:jc w:val="both"/>
        <w:rPr>
          <w:rFonts w:ascii="Arial" w:hAnsi="Arial" w:cs="Arial"/>
          <w:sz w:val="18"/>
          <w:szCs w:val="18"/>
        </w:rPr>
      </w:pPr>
      <w:r>
        <w:rPr>
          <w:rFonts w:ascii="Arial" w:hAnsi="Arial" w:cs="Arial"/>
          <w:sz w:val="18"/>
          <w:szCs w:val="18"/>
        </w:rPr>
        <w:t>1000 Cordova Pl, PMB 810</w:t>
      </w:r>
    </w:p>
    <w:p w14:paraId="1BBC131B" w14:textId="77777777" w:rsidR="00F642B6" w:rsidRPr="004C03FE" w:rsidRDefault="00F642B6" w:rsidP="00F642B6">
      <w:pPr>
        <w:kinsoku w:val="0"/>
        <w:overflowPunct w:val="0"/>
        <w:autoSpaceDE w:val="0"/>
        <w:autoSpaceDN w:val="0"/>
        <w:adjustRightInd w:val="0"/>
        <w:spacing w:before="54"/>
        <w:ind w:right="246"/>
        <w:jc w:val="both"/>
        <w:rPr>
          <w:rFonts w:ascii="Arial" w:hAnsi="Arial" w:cs="Arial"/>
          <w:sz w:val="18"/>
          <w:szCs w:val="18"/>
        </w:rPr>
      </w:pPr>
      <w:r>
        <w:rPr>
          <w:rFonts w:ascii="Arial" w:hAnsi="Arial" w:cs="Arial"/>
          <w:sz w:val="18"/>
          <w:szCs w:val="18"/>
        </w:rPr>
        <w:t>Santa Fe</w:t>
      </w:r>
      <w:r w:rsidRPr="004C03FE">
        <w:rPr>
          <w:rFonts w:ascii="Arial" w:hAnsi="Arial" w:cs="Arial"/>
          <w:sz w:val="18"/>
          <w:szCs w:val="18"/>
        </w:rPr>
        <w:t xml:space="preserve">, </w:t>
      </w:r>
      <w:r>
        <w:rPr>
          <w:rFonts w:ascii="Arial" w:hAnsi="Arial" w:cs="Arial"/>
          <w:sz w:val="18"/>
          <w:szCs w:val="18"/>
        </w:rPr>
        <w:t>NM</w:t>
      </w:r>
      <w:r w:rsidRPr="004C03FE">
        <w:rPr>
          <w:rFonts w:ascii="Arial" w:hAnsi="Arial" w:cs="Arial"/>
          <w:sz w:val="18"/>
          <w:szCs w:val="18"/>
        </w:rPr>
        <w:t xml:space="preserve"> </w:t>
      </w:r>
      <w:r>
        <w:rPr>
          <w:rFonts w:ascii="Arial" w:hAnsi="Arial" w:cs="Arial"/>
          <w:sz w:val="18"/>
          <w:szCs w:val="18"/>
        </w:rPr>
        <w:t>87505</w:t>
      </w:r>
    </w:p>
    <w:p w14:paraId="30635224"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6D530F6F" w14:textId="77777777" w:rsidR="00B53EEB" w:rsidRPr="004C03FE" w:rsidRDefault="00B53EEB" w:rsidP="00B53EEB">
      <w:pPr>
        <w:numPr>
          <w:ilvl w:val="0"/>
          <w:numId w:val="4"/>
        </w:numPr>
        <w:tabs>
          <w:tab w:val="left" w:pos="3080"/>
        </w:tabs>
        <w:kinsoku w:val="0"/>
        <w:overflowPunct w:val="0"/>
        <w:autoSpaceDE w:val="0"/>
        <w:autoSpaceDN w:val="0"/>
        <w:adjustRightInd w:val="0"/>
        <w:spacing w:before="1"/>
        <w:ind w:hanging="721"/>
        <w:outlineLvl w:val="2"/>
        <w:rPr>
          <w:rFonts w:ascii="Arial" w:hAnsi="Arial" w:cs="Arial"/>
          <w:b/>
          <w:bCs/>
          <w:sz w:val="18"/>
          <w:szCs w:val="18"/>
        </w:rPr>
      </w:pPr>
      <w:bookmarkStart w:id="27" w:name="2. Informal and Formal Resolutions"/>
      <w:bookmarkEnd w:id="27"/>
      <w:r w:rsidRPr="004C03FE">
        <w:rPr>
          <w:rFonts w:ascii="Arial" w:hAnsi="Arial" w:cs="Arial"/>
          <w:b/>
          <w:bCs/>
          <w:sz w:val="18"/>
          <w:szCs w:val="18"/>
        </w:rPr>
        <w:t>Informal</w:t>
      </w:r>
      <w:r w:rsidRPr="004C03FE">
        <w:rPr>
          <w:rFonts w:ascii="Arial" w:hAnsi="Arial" w:cs="Arial"/>
          <w:b/>
          <w:bCs/>
          <w:spacing w:val="-15"/>
          <w:sz w:val="18"/>
          <w:szCs w:val="18"/>
        </w:rPr>
        <w:t xml:space="preserve"> </w:t>
      </w:r>
      <w:r w:rsidRPr="004C03FE">
        <w:rPr>
          <w:rFonts w:ascii="Arial" w:hAnsi="Arial" w:cs="Arial"/>
          <w:b/>
          <w:bCs/>
          <w:sz w:val="18"/>
          <w:szCs w:val="18"/>
        </w:rPr>
        <w:t>and</w:t>
      </w:r>
      <w:r w:rsidRPr="004C03FE">
        <w:rPr>
          <w:rFonts w:ascii="Arial" w:hAnsi="Arial" w:cs="Arial"/>
          <w:b/>
          <w:bCs/>
          <w:spacing w:val="-17"/>
          <w:sz w:val="18"/>
          <w:szCs w:val="18"/>
        </w:rPr>
        <w:t xml:space="preserve"> </w:t>
      </w:r>
      <w:r w:rsidRPr="004C03FE">
        <w:rPr>
          <w:rFonts w:ascii="Arial" w:hAnsi="Arial" w:cs="Arial"/>
          <w:b/>
          <w:bCs/>
          <w:sz w:val="18"/>
          <w:szCs w:val="18"/>
        </w:rPr>
        <w:t>Formal</w:t>
      </w:r>
      <w:r w:rsidRPr="004C03FE">
        <w:rPr>
          <w:rFonts w:ascii="Arial" w:hAnsi="Arial" w:cs="Arial"/>
          <w:b/>
          <w:bCs/>
          <w:spacing w:val="-13"/>
          <w:sz w:val="18"/>
          <w:szCs w:val="18"/>
        </w:rPr>
        <w:t xml:space="preserve"> </w:t>
      </w:r>
      <w:r w:rsidRPr="004C03FE">
        <w:rPr>
          <w:rFonts w:ascii="Arial" w:hAnsi="Arial" w:cs="Arial"/>
          <w:b/>
          <w:bCs/>
          <w:sz w:val="18"/>
          <w:szCs w:val="18"/>
        </w:rPr>
        <w:t>Resolutions</w:t>
      </w:r>
    </w:p>
    <w:p w14:paraId="268405CB" w14:textId="77777777" w:rsidR="00B53EEB" w:rsidRPr="004C03FE" w:rsidRDefault="00B53EEB" w:rsidP="00B53EEB">
      <w:pPr>
        <w:numPr>
          <w:ilvl w:val="1"/>
          <w:numId w:val="4"/>
        </w:numPr>
        <w:tabs>
          <w:tab w:val="left" w:pos="3800"/>
        </w:tabs>
        <w:kinsoku w:val="0"/>
        <w:overflowPunct w:val="0"/>
        <w:autoSpaceDE w:val="0"/>
        <w:autoSpaceDN w:val="0"/>
        <w:adjustRightInd w:val="0"/>
        <w:spacing w:before="91"/>
        <w:ind w:hanging="721"/>
        <w:rPr>
          <w:rFonts w:ascii="Arial" w:hAnsi="Arial" w:cs="Arial"/>
          <w:b/>
          <w:bCs/>
          <w:sz w:val="18"/>
          <w:szCs w:val="18"/>
        </w:rPr>
      </w:pPr>
      <w:bookmarkStart w:id="28" w:name="a) Informal Resolution"/>
      <w:bookmarkEnd w:id="28"/>
      <w:r w:rsidRPr="004C03FE">
        <w:rPr>
          <w:rFonts w:ascii="Arial" w:hAnsi="Arial" w:cs="Arial"/>
          <w:b/>
          <w:bCs/>
          <w:sz w:val="18"/>
          <w:szCs w:val="18"/>
        </w:rPr>
        <w:t>Informal</w:t>
      </w:r>
      <w:r w:rsidRPr="004C03FE">
        <w:rPr>
          <w:rFonts w:ascii="Arial" w:hAnsi="Arial" w:cs="Arial"/>
          <w:b/>
          <w:bCs/>
          <w:spacing w:val="-15"/>
          <w:sz w:val="18"/>
          <w:szCs w:val="18"/>
        </w:rPr>
        <w:t xml:space="preserve"> </w:t>
      </w:r>
      <w:r w:rsidRPr="004C03FE">
        <w:rPr>
          <w:rFonts w:ascii="Arial" w:hAnsi="Arial" w:cs="Arial"/>
          <w:b/>
          <w:bCs/>
          <w:sz w:val="18"/>
          <w:szCs w:val="18"/>
        </w:rPr>
        <w:t>Resolution</w:t>
      </w:r>
    </w:p>
    <w:p w14:paraId="31DF08F3" w14:textId="3C5080C6" w:rsidR="00B53EEB" w:rsidRPr="004C03FE" w:rsidRDefault="00B53EEB" w:rsidP="00B53EEB">
      <w:pPr>
        <w:kinsoku w:val="0"/>
        <w:overflowPunct w:val="0"/>
        <w:autoSpaceDE w:val="0"/>
        <w:autoSpaceDN w:val="0"/>
        <w:adjustRightInd w:val="0"/>
        <w:spacing w:before="51" w:line="254" w:lineRule="auto"/>
        <w:ind w:left="3799" w:right="263"/>
        <w:rPr>
          <w:rFonts w:ascii="Arial" w:hAnsi="Arial" w:cs="Arial"/>
          <w:sz w:val="18"/>
          <w:szCs w:val="18"/>
        </w:rPr>
      </w:pPr>
      <w:r w:rsidRPr="004C03FE">
        <w:rPr>
          <w:rFonts w:ascii="Arial" w:hAnsi="Arial" w:cs="Arial"/>
          <w:sz w:val="18"/>
          <w:szCs w:val="18"/>
        </w:rPr>
        <w:t xml:space="preserve">The </w:t>
      </w:r>
      <w:r w:rsidR="000B47AF">
        <w:rPr>
          <w:rFonts w:ascii="Arial" w:hAnsi="Arial" w:cs="Arial"/>
          <w:sz w:val="18"/>
          <w:szCs w:val="18"/>
        </w:rPr>
        <w:t>NAL</w:t>
      </w:r>
      <w:r w:rsidRPr="004C03FE">
        <w:rPr>
          <w:rFonts w:ascii="Arial" w:hAnsi="Arial" w:cs="Arial"/>
          <w:sz w:val="18"/>
          <w:szCs w:val="18"/>
        </w:rPr>
        <w:t>WDB's Executive Director or Manager of Compliance will attempt to resolve any grievance or appeals informally by meeting with the parties in person or discussing the grievance with the parties by telephone. If the grievance is not resolved within fifteen</w:t>
      </w:r>
    </w:p>
    <w:p w14:paraId="546721B3" w14:textId="77777777" w:rsidR="00B53EEB" w:rsidRPr="004C03FE" w:rsidRDefault="00B53EEB" w:rsidP="00B53EEB">
      <w:pPr>
        <w:kinsoku w:val="0"/>
        <w:overflowPunct w:val="0"/>
        <w:autoSpaceDE w:val="0"/>
        <w:autoSpaceDN w:val="0"/>
        <w:adjustRightInd w:val="0"/>
        <w:spacing w:before="1" w:line="252" w:lineRule="auto"/>
        <w:ind w:left="3799" w:right="263"/>
        <w:rPr>
          <w:rFonts w:ascii="Arial" w:hAnsi="Arial" w:cs="Arial"/>
          <w:sz w:val="18"/>
          <w:szCs w:val="18"/>
        </w:rPr>
      </w:pPr>
      <w:r w:rsidRPr="004C03FE">
        <w:rPr>
          <w:rFonts w:ascii="Arial" w:hAnsi="Arial" w:cs="Arial"/>
          <w:sz w:val="18"/>
          <w:szCs w:val="18"/>
        </w:rPr>
        <w:t>(15) calendar days from the receipt of the grievance, the matter shall then progress to a formal resolution.</w:t>
      </w:r>
    </w:p>
    <w:p w14:paraId="1384BE8D" w14:textId="77777777" w:rsidR="00B53EEB" w:rsidRPr="004C03FE" w:rsidRDefault="00B53EEB" w:rsidP="00B53EEB">
      <w:pPr>
        <w:kinsoku w:val="0"/>
        <w:overflowPunct w:val="0"/>
        <w:autoSpaceDE w:val="0"/>
        <w:autoSpaceDN w:val="0"/>
        <w:adjustRightInd w:val="0"/>
        <w:spacing w:before="2"/>
        <w:rPr>
          <w:rFonts w:ascii="Arial" w:hAnsi="Arial" w:cs="Arial"/>
          <w:sz w:val="18"/>
          <w:szCs w:val="18"/>
        </w:rPr>
      </w:pPr>
      <w:bookmarkStart w:id="29" w:name="_GoBack"/>
      <w:bookmarkEnd w:id="29"/>
    </w:p>
    <w:p w14:paraId="668ED7A0" w14:textId="77777777" w:rsidR="00B53EEB" w:rsidRPr="004C03FE" w:rsidRDefault="00B53EEB" w:rsidP="00B53EEB">
      <w:pPr>
        <w:numPr>
          <w:ilvl w:val="1"/>
          <w:numId w:val="4"/>
        </w:numPr>
        <w:tabs>
          <w:tab w:val="left" w:pos="3800"/>
        </w:tabs>
        <w:kinsoku w:val="0"/>
        <w:overflowPunct w:val="0"/>
        <w:autoSpaceDE w:val="0"/>
        <w:autoSpaceDN w:val="0"/>
        <w:adjustRightInd w:val="0"/>
        <w:ind w:hanging="721"/>
        <w:outlineLvl w:val="2"/>
        <w:rPr>
          <w:rFonts w:ascii="Arial" w:hAnsi="Arial" w:cs="Arial"/>
          <w:b/>
          <w:bCs/>
          <w:sz w:val="18"/>
          <w:szCs w:val="18"/>
        </w:rPr>
      </w:pPr>
      <w:bookmarkStart w:id="30" w:name="b) Formal Resolution"/>
      <w:bookmarkEnd w:id="30"/>
      <w:r w:rsidRPr="004C03FE">
        <w:rPr>
          <w:rFonts w:ascii="Arial" w:hAnsi="Arial" w:cs="Arial"/>
          <w:b/>
          <w:bCs/>
          <w:sz w:val="18"/>
          <w:szCs w:val="18"/>
        </w:rPr>
        <w:t>Formal</w:t>
      </w:r>
      <w:r w:rsidRPr="004C03FE">
        <w:rPr>
          <w:rFonts w:ascii="Arial" w:hAnsi="Arial" w:cs="Arial"/>
          <w:b/>
          <w:bCs/>
          <w:spacing w:val="-15"/>
          <w:sz w:val="18"/>
          <w:szCs w:val="18"/>
        </w:rPr>
        <w:t xml:space="preserve"> </w:t>
      </w:r>
      <w:r w:rsidRPr="004C03FE">
        <w:rPr>
          <w:rFonts w:ascii="Arial" w:hAnsi="Arial" w:cs="Arial"/>
          <w:b/>
          <w:bCs/>
          <w:sz w:val="18"/>
          <w:szCs w:val="18"/>
        </w:rPr>
        <w:t>Resolution</w:t>
      </w:r>
    </w:p>
    <w:p w14:paraId="10F2FC01" w14:textId="6656A587" w:rsidR="00B53EEB" w:rsidRPr="004C03FE" w:rsidRDefault="00B53EEB" w:rsidP="00B53EEB">
      <w:pPr>
        <w:kinsoku w:val="0"/>
        <w:overflowPunct w:val="0"/>
        <w:autoSpaceDE w:val="0"/>
        <w:autoSpaceDN w:val="0"/>
        <w:adjustRightInd w:val="0"/>
        <w:spacing w:before="51" w:line="292" w:lineRule="auto"/>
        <w:ind w:left="3799" w:right="1043"/>
        <w:rPr>
          <w:rFonts w:ascii="Arial" w:hAnsi="Arial" w:cs="Arial"/>
          <w:sz w:val="18"/>
          <w:szCs w:val="18"/>
        </w:rPr>
      </w:pPr>
      <w:r w:rsidRPr="004C03FE">
        <w:rPr>
          <w:rFonts w:ascii="Arial" w:hAnsi="Arial" w:cs="Arial"/>
          <w:sz w:val="18"/>
          <w:szCs w:val="18"/>
        </w:rPr>
        <w:t xml:space="preserve">In the event that the grievance cannot be resolved informally, a cohort of Board of Directors will schedule a formal hearing to review the grievance. A hearing shall be performed in accordance with 2010 </w:t>
      </w:r>
      <w:r w:rsidR="00BC4DDF">
        <w:rPr>
          <w:rFonts w:ascii="Arial" w:hAnsi="Arial" w:cs="Arial"/>
          <w:sz w:val="18"/>
          <w:szCs w:val="18"/>
        </w:rPr>
        <w:t>New Mexico</w:t>
      </w:r>
      <w:r w:rsidRPr="004C03FE">
        <w:rPr>
          <w:rFonts w:ascii="Arial" w:hAnsi="Arial" w:cs="Arial"/>
          <w:sz w:val="18"/>
          <w:szCs w:val="18"/>
        </w:rPr>
        <w:t xml:space="preserve"> Employment Security Act 150:1-11-1 through 150:1-11-17. The hearing process shall be completed within sixty (60) days from the date the grievance was received by the </w:t>
      </w:r>
      <w:r w:rsidR="00D52901">
        <w:rPr>
          <w:rFonts w:ascii="Arial" w:hAnsi="Arial" w:cs="Arial"/>
          <w:sz w:val="18"/>
          <w:szCs w:val="18"/>
        </w:rPr>
        <w:t>NAL</w:t>
      </w:r>
      <w:r w:rsidRPr="004C03FE">
        <w:rPr>
          <w:rFonts w:ascii="Arial" w:hAnsi="Arial" w:cs="Arial"/>
          <w:sz w:val="18"/>
          <w:szCs w:val="18"/>
        </w:rPr>
        <w:t>WDB.</w:t>
      </w:r>
    </w:p>
    <w:p w14:paraId="54BA74E6" w14:textId="77777777" w:rsidR="00B53EEB" w:rsidRPr="004C03FE" w:rsidRDefault="00B53EEB" w:rsidP="00B53EEB">
      <w:pPr>
        <w:kinsoku w:val="0"/>
        <w:overflowPunct w:val="0"/>
        <w:autoSpaceDE w:val="0"/>
        <w:autoSpaceDN w:val="0"/>
        <w:adjustRightInd w:val="0"/>
        <w:spacing w:before="5"/>
        <w:rPr>
          <w:rFonts w:ascii="Arial" w:hAnsi="Arial" w:cs="Arial"/>
          <w:sz w:val="18"/>
          <w:szCs w:val="18"/>
        </w:rPr>
      </w:pPr>
    </w:p>
    <w:p w14:paraId="102380C9" w14:textId="77777777" w:rsidR="00B53EEB" w:rsidRPr="004C03FE" w:rsidRDefault="00B53EEB" w:rsidP="00B53EEB">
      <w:pPr>
        <w:numPr>
          <w:ilvl w:val="2"/>
          <w:numId w:val="4"/>
        </w:numPr>
        <w:tabs>
          <w:tab w:val="left" w:pos="4340"/>
        </w:tabs>
        <w:kinsoku w:val="0"/>
        <w:overflowPunct w:val="0"/>
        <w:autoSpaceDE w:val="0"/>
        <w:autoSpaceDN w:val="0"/>
        <w:adjustRightInd w:val="0"/>
        <w:spacing w:before="1" w:line="292" w:lineRule="auto"/>
        <w:ind w:right="977"/>
        <w:rPr>
          <w:rFonts w:ascii="Arial" w:hAnsi="Arial" w:cs="Arial"/>
          <w:sz w:val="18"/>
          <w:szCs w:val="18"/>
        </w:rPr>
      </w:pPr>
      <w:bookmarkStart w:id="31" w:name="(1) The grievant and relevant parties sh"/>
      <w:bookmarkEnd w:id="31"/>
      <w:r w:rsidRPr="004C03FE">
        <w:rPr>
          <w:rFonts w:ascii="Arial" w:hAnsi="Arial" w:cs="Arial"/>
          <w:sz w:val="18"/>
          <w:szCs w:val="18"/>
        </w:rPr>
        <w:t>The</w:t>
      </w:r>
      <w:r w:rsidRPr="004C03FE">
        <w:rPr>
          <w:rFonts w:ascii="Arial" w:hAnsi="Arial" w:cs="Arial"/>
          <w:spacing w:val="-17"/>
          <w:sz w:val="18"/>
          <w:szCs w:val="18"/>
        </w:rPr>
        <w:t xml:space="preserve"> </w:t>
      </w:r>
      <w:r w:rsidRPr="004C03FE">
        <w:rPr>
          <w:rFonts w:ascii="Arial" w:hAnsi="Arial" w:cs="Arial"/>
          <w:sz w:val="18"/>
          <w:szCs w:val="18"/>
        </w:rPr>
        <w:t>grievant</w:t>
      </w:r>
      <w:r w:rsidRPr="004C03FE">
        <w:rPr>
          <w:rFonts w:ascii="Arial" w:hAnsi="Arial" w:cs="Arial"/>
          <w:spacing w:val="-15"/>
          <w:sz w:val="18"/>
          <w:szCs w:val="18"/>
        </w:rPr>
        <w:t xml:space="preserve"> </w:t>
      </w:r>
      <w:r w:rsidRPr="004C03FE">
        <w:rPr>
          <w:rFonts w:ascii="Arial" w:hAnsi="Arial" w:cs="Arial"/>
          <w:sz w:val="18"/>
          <w:szCs w:val="18"/>
        </w:rPr>
        <w:t>and</w:t>
      </w:r>
      <w:r w:rsidRPr="004C03FE">
        <w:rPr>
          <w:rFonts w:ascii="Arial" w:hAnsi="Arial" w:cs="Arial"/>
          <w:spacing w:val="-17"/>
          <w:sz w:val="18"/>
          <w:szCs w:val="18"/>
        </w:rPr>
        <w:t xml:space="preserve"> </w:t>
      </w:r>
      <w:r w:rsidRPr="004C03FE">
        <w:rPr>
          <w:rFonts w:ascii="Arial" w:hAnsi="Arial" w:cs="Arial"/>
          <w:sz w:val="18"/>
          <w:szCs w:val="18"/>
        </w:rPr>
        <w:t>relevant</w:t>
      </w:r>
      <w:r w:rsidRPr="004C03FE">
        <w:rPr>
          <w:rFonts w:ascii="Arial" w:hAnsi="Arial" w:cs="Arial"/>
          <w:spacing w:val="-15"/>
          <w:sz w:val="18"/>
          <w:szCs w:val="18"/>
        </w:rPr>
        <w:t xml:space="preserve"> </w:t>
      </w:r>
      <w:r w:rsidRPr="004C03FE">
        <w:rPr>
          <w:rFonts w:ascii="Arial" w:hAnsi="Arial" w:cs="Arial"/>
          <w:sz w:val="18"/>
          <w:szCs w:val="18"/>
        </w:rPr>
        <w:t>parties</w:t>
      </w:r>
      <w:r w:rsidRPr="004C03FE">
        <w:rPr>
          <w:rFonts w:ascii="Arial" w:hAnsi="Arial" w:cs="Arial"/>
          <w:spacing w:val="-14"/>
          <w:sz w:val="18"/>
          <w:szCs w:val="18"/>
        </w:rPr>
        <w:t xml:space="preserve"> </w:t>
      </w:r>
      <w:r w:rsidRPr="004C03FE">
        <w:rPr>
          <w:rFonts w:ascii="Arial" w:hAnsi="Arial" w:cs="Arial"/>
          <w:sz w:val="18"/>
          <w:szCs w:val="18"/>
        </w:rPr>
        <w:t>shall</w:t>
      </w:r>
      <w:r w:rsidRPr="004C03FE">
        <w:rPr>
          <w:rFonts w:ascii="Arial" w:hAnsi="Arial" w:cs="Arial"/>
          <w:spacing w:val="-16"/>
          <w:sz w:val="18"/>
          <w:szCs w:val="18"/>
        </w:rPr>
        <w:t xml:space="preserve"> </w:t>
      </w:r>
      <w:r w:rsidRPr="004C03FE">
        <w:rPr>
          <w:rFonts w:ascii="Arial" w:hAnsi="Arial" w:cs="Arial"/>
          <w:sz w:val="18"/>
          <w:szCs w:val="18"/>
        </w:rPr>
        <w:t>be</w:t>
      </w:r>
      <w:r w:rsidRPr="004C03FE">
        <w:rPr>
          <w:rFonts w:ascii="Arial" w:hAnsi="Arial" w:cs="Arial"/>
          <w:spacing w:val="-16"/>
          <w:sz w:val="18"/>
          <w:szCs w:val="18"/>
        </w:rPr>
        <w:t xml:space="preserve"> </w:t>
      </w:r>
      <w:r w:rsidRPr="004C03FE">
        <w:rPr>
          <w:rFonts w:ascii="Arial" w:hAnsi="Arial" w:cs="Arial"/>
          <w:sz w:val="18"/>
          <w:szCs w:val="18"/>
        </w:rPr>
        <w:t>notified</w:t>
      </w:r>
      <w:r w:rsidRPr="004C03FE">
        <w:rPr>
          <w:rFonts w:ascii="Arial" w:hAnsi="Arial" w:cs="Arial"/>
          <w:spacing w:val="-16"/>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writing</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3"/>
          <w:sz w:val="18"/>
          <w:szCs w:val="18"/>
        </w:rPr>
        <w:t xml:space="preserve"> </w:t>
      </w:r>
      <w:r w:rsidRPr="004C03FE">
        <w:rPr>
          <w:rFonts w:ascii="Arial" w:hAnsi="Arial" w:cs="Arial"/>
          <w:sz w:val="18"/>
          <w:szCs w:val="18"/>
        </w:rPr>
        <w:t>date</w:t>
      </w:r>
      <w:r w:rsidRPr="004C03FE">
        <w:rPr>
          <w:rFonts w:ascii="Arial" w:hAnsi="Arial" w:cs="Arial"/>
          <w:spacing w:val="-6"/>
          <w:sz w:val="18"/>
          <w:szCs w:val="18"/>
        </w:rPr>
        <w:t xml:space="preserve"> </w:t>
      </w:r>
      <w:r w:rsidRPr="004C03FE">
        <w:rPr>
          <w:rFonts w:ascii="Arial" w:hAnsi="Arial" w:cs="Arial"/>
          <w:sz w:val="18"/>
          <w:szCs w:val="18"/>
        </w:rPr>
        <w:t>and</w:t>
      </w:r>
      <w:r w:rsidRPr="004C03FE">
        <w:rPr>
          <w:rFonts w:ascii="Arial" w:hAnsi="Arial" w:cs="Arial"/>
          <w:spacing w:val="-16"/>
          <w:sz w:val="18"/>
          <w:szCs w:val="18"/>
        </w:rPr>
        <w:t xml:space="preserve"> </w:t>
      </w:r>
      <w:r w:rsidRPr="004C03FE">
        <w:rPr>
          <w:rFonts w:ascii="Arial" w:hAnsi="Arial" w:cs="Arial"/>
          <w:sz w:val="18"/>
          <w:szCs w:val="18"/>
        </w:rPr>
        <w:t>place</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formal</w:t>
      </w:r>
      <w:r w:rsidRPr="004C03FE">
        <w:rPr>
          <w:rFonts w:ascii="Arial" w:hAnsi="Arial" w:cs="Arial"/>
          <w:spacing w:val="-16"/>
          <w:sz w:val="18"/>
          <w:szCs w:val="18"/>
        </w:rPr>
        <w:t xml:space="preserve"> </w:t>
      </w:r>
      <w:r w:rsidRPr="004C03FE">
        <w:rPr>
          <w:rFonts w:ascii="Arial" w:hAnsi="Arial" w:cs="Arial"/>
          <w:sz w:val="18"/>
          <w:szCs w:val="18"/>
        </w:rPr>
        <w:t>hearing</w:t>
      </w:r>
      <w:r w:rsidRPr="004C03FE">
        <w:rPr>
          <w:rFonts w:ascii="Arial" w:hAnsi="Arial" w:cs="Arial"/>
          <w:spacing w:val="-15"/>
          <w:sz w:val="18"/>
          <w:szCs w:val="18"/>
        </w:rPr>
        <w:t xml:space="preserve"> </w:t>
      </w:r>
      <w:r w:rsidRPr="004C03FE">
        <w:rPr>
          <w:rFonts w:ascii="Arial" w:hAnsi="Arial" w:cs="Arial"/>
          <w:sz w:val="18"/>
          <w:szCs w:val="18"/>
        </w:rPr>
        <w:t>at</w:t>
      </w:r>
      <w:r w:rsidRPr="004C03FE">
        <w:rPr>
          <w:rFonts w:ascii="Arial" w:hAnsi="Arial" w:cs="Arial"/>
          <w:spacing w:val="-15"/>
          <w:sz w:val="18"/>
          <w:szCs w:val="18"/>
        </w:rPr>
        <w:t xml:space="preserve"> </w:t>
      </w:r>
      <w:r w:rsidRPr="004C03FE">
        <w:rPr>
          <w:rFonts w:ascii="Arial" w:hAnsi="Arial" w:cs="Arial"/>
          <w:sz w:val="18"/>
          <w:szCs w:val="18"/>
        </w:rPr>
        <w:t>least</w:t>
      </w:r>
      <w:r w:rsidRPr="004C03FE">
        <w:rPr>
          <w:rFonts w:ascii="Arial" w:hAnsi="Arial" w:cs="Arial"/>
          <w:spacing w:val="-15"/>
          <w:sz w:val="18"/>
          <w:szCs w:val="18"/>
        </w:rPr>
        <w:t xml:space="preserve"> </w:t>
      </w:r>
      <w:r w:rsidRPr="004C03FE">
        <w:rPr>
          <w:rFonts w:ascii="Arial" w:hAnsi="Arial" w:cs="Arial"/>
          <w:sz w:val="18"/>
          <w:szCs w:val="18"/>
        </w:rPr>
        <w:t>ten</w:t>
      </w:r>
      <w:r w:rsidRPr="004C03FE">
        <w:rPr>
          <w:rFonts w:ascii="Arial" w:hAnsi="Arial" w:cs="Arial"/>
          <w:spacing w:val="-15"/>
          <w:sz w:val="18"/>
          <w:szCs w:val="18"/>
        </w:rPr>
        <w:t xml:space="preserve"> </w:t>
      </w:r>
      <w:r w:rsidRPr="004C03FE">
        <w:rPr>
          <w:rFonts w:ascii="Arial" w:hAnsi="Arial" w:cs="Arial"/>
          <w:sz w:val="18"/>
          <w:szCs w:val="18"/>
        </w:rPr>
        <w:t>(10)</w:t>
      </w:r>
      <w:r w:rsidRPr="004C03FE">
        <w:rPr>
          <w:rFonts w:ascii="Arial" w:hAnsi="Arial" w:cs="Arial"/>
          <w:spacing w:val="-15"/>
          <w:sz w:val="18"/>
          <w:szCs w:val="18"/>
        </w:rPr>
        <w:t xml:space="preserve"> </w:t>
      </w:r>
      <w:r w:rsidRPr="004C03FE">
        <w:rPr>
          <w:rFonts w:ascii="Arial" w:hAnsi="Arial" w:cs="Arial"/>
          <w:sz w:val="18"/>
          <w:szCs w:val="18"/>
        </w:rPr>
        <w:t>days</w:t>
      </w:r>
      <w:r w:rsidRPr="004C03FE">
        <w:rPr>
          <w:rFonts w:ascii="Arial" w:hAnsi="Arial" w:cs="Arial"/>
          <w:spacing w:val="-14"/>
          <w:sz w:val="18"/>
          <w:szCs w:val="18"/>
        </w:rPr>
        <w:t xml:space="preserve"> </w:t>
      </w:r>
      <w:r w:rsidRPr="004C03FE">
        <w:rPr>
          <w:rFonts w:ascii="Arial" w:hAnsi="Arial" w:cs="Arial"/>
          <w:sz w:val="18"/>
          <w:szCs w:val="18"/>
        </w:rPr>
        <w:t>prior</w:t>
      </w:r>
      <w:r w:rsidRPr="004C03FE">
        <w:rPr>
          <w:rFonts w:ascii="Arial" w:hAnsi="Arial" w:cs="Arial"/>
          <w:spacing w:val="-17"/>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6"/>
          <w:sz w:val="18"/>
          <w:szCs w:val="18"/>
        </w:rPr>
        <w:t xml:space="preserve"> </w:t>
      </w:r>
      <w:r w:rsidRPr="004C03FE">
        <w:rPr>
          <w:rFonts w:ascii="Arial" w:hAnsi="Arial" w:cs="Arial"/>
          <w:sz w:val="18"/>
          <w:szCs w:val="18"/>
        </w:rPr>
        <w:t>meeting</w:t>
      </w:r>
      <w:r w:rsidRPr="004C03FE">
        <w:rPr>
          <w:rFonts w:ascii="Arial" w:hAnsi="Arial" w:cs="Arial"/>
          <w:spacing w:val="-13"/>
          <w:sz w:val="18"/>
          <w:szCs w:val="18"/>
        </w:rPr>
        <w:t xml:space="preserve"> </w:t>
      </w:r>
      <w:r w:rsidRPr="004C03FE">
        <w:rPr>
          <w:rFonts w:ascii="Arial" w:hAnsi="Arial" w:cs="Arial"/>
          <w:sz w:val="18"/>
          <w:szCs w:val="18"/>
        </w:rPr>
        <w:t>date.</w:t>
      </w:r>
    </w:p>
    <w:p w14:paraId="3D1061B5" w14:textId="77777777" w:rsidR="00B53EEB" w:rsidRPr="004C03FE" w:rsidRDefault="00B53EEB" w:rsidP="00B53EEB">
      <w:pPr>
        <w:numPr>
          <w:ilvl w:val="2"/>
          <w:numId w:val="4"/>
        </w:numPr>
        <w:tabs>
          <w:tab w:val="left" w:pos="4340"/>
        </w:tabs>
        <w:kinsoku w:val="0"/>
        <w:overflowPunct w:val="0"/>
        <w:autoSpaceDE w:val="0"/>
        <w:autoSpaceDN w:val="0"/>
        <w:adjustRightInd w:val="0"/>
        <w:spacing w:before="41" w:line="290" w:lineRule="auto"/>
        <w:ind w:right="1015" w:hanging="540"/>
        <w:rPr>
          <w:rFonts w:ascii="Arial" w:hAnsi="Arial" w:cs="Arial"/>
          <w:sz w:val="18"/>
          <w:szCs w:val="18"/>
        </w:rPr>
      </w:pPr>
      <w:bookmarkStart w:id="32" w:name="(2) The Board of Directors will complete"/>
      <w:bookmarkEnd w:id="32"/>
      <w:r w:rsidRPr="004C03FE">
        <w:rPr>
          <w:rFonts w:ascii="Arial" w:hAnsi="Arial" w:cs="Arial"/>
          <w:sz w:val="18"/>
          <w:szCs w:val="18"/>
        </w:rPr>
        <w:t>The</w:t>
      </w:r>
      <w:r w:rsidRPr="004C03FE">
        <w:rPr>
          <w:rFonts w:ascii="Arial" w:hAnsi="Arial" w:cs="Arial"/>
          <w:spacing w:val="-17"/>
          <w:sz w:val="18"/>
          <w:szCs w:val="18"/>
        </w:rPr>
        <w:t xml:space="preserve"> </w:t>
      </w:r>
      <w:r w:rsidRPr="004C03FE">
        <w:rPr>
          <w:rFonts w:ascii="Arial" w:hAnsi="Arial" w:cs="Arial"/>
          <w:sz w:val="18"/>
          <w:szCs w:val="18"/>
        </w:rPr>
        <w:t>Board</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Directors</w:t>
      </w:r>
      <w:r w:rsidRPr="004C03FE">
        <w:rPr>
          <w:rFonts w:ascii="Arial" w:hAnsi="Arial" w:cs="Arial"/>
          <w:spacing w:val="-14"/>
          <w:sz w:val="18"/>
          <w:szCs w:val="18"/>
        </w:rPr>
        <w:t xml:space="preserve"> </w:t>
      </w:r>
      <w:r w:rsidRPr="004C03FE">
        <w:rPr>
          <w:rFonts w:ascii="Arial" w:hAnsi="Arial" w:cs="Arial"/>
          <w:sz w:val="18"/>
          <w:szCs w:val="18"/>
        </w:rPr>
        <w:t>will</w:t>
      </w:r>
      <w:r w:rsidRPr="004C03FE">
        <w:rPr>
          <w:rFonts w:ascii="Arial" w:hAnsi="Arial" w:cs="Arial"/>
          <w:spacing w:val="-13"/>
          <w:sz w:val="18"/>
          <w:szCs w:val="18"/>
        </w:rPr>
        <w:t xml:space="preserve"> </w:t>
      </w:r>
      <w:r w:rsidRPr="004C03FE">
        <w:rPr>
          <w:rFonts w:ascii="Arial" w:hAnsi="Arial" w:cs="Arial"/>
          <w:sz w:val="18"/>
          <w:szCs w:val="18"/>
        </w:rPr>
        <w:t>complete</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hearing</w:t>
      </w:r>
      <w:r w:rsidRPr="004C03FE">
        <w:rPr>
          <w:rFonts w:ascii="Arial" w:hAnsi="Arial" w:cs="Arial"/>
          <w:spacing w:val="-15"/>
          <w:sz w:val="18"/>
          <w:szCs w:val="18"/>
        </w:rPr>
        <w:t xml:space="preserve"> </w:t>
      </w:r>
      <w:r w:rsidRPr="004C03FE">
        <w:rPr>
          <w:rFonts w:ascii="Arial" w:hAnsi="Arial" w:cs="Arial"/>
          <w:sz w:val="18"/>
          <w:szCs w:val="18"/>
        </w:rPr>
        <w:t>and</w:t>
      </w:r>
      <w:r w:rsidRPr="004C03FE">
        <w:rPr>
          <w:rFonts w:ascii="Arial" w:hAnsi="Arial" w:cs="Arial"/>
          <w:spacing w:val="-16"/>
          <w:sz w:val="18"/>
          <w:szCs w:val="18"/>
        </w:rPr>
        <w:t xml:space="preserve"> </w:t>
      </w:r>
      <w:r w:rsidRPr="004C03FE">
        <w:rPr>
          <w:rFonts w:ascii="Arial" w:hAnsi="Arial" w:cs="Arial"/>
          <w:sz w:val="18"/>
          <w:szCs w:val="18"/>
        </w:rPr>
        <w:t>render</w:t>
      </w:r>
      <w:r w:rsidRPr="004C03FE">
        <w:rPr>
          <w:rFonts w:ascii="Arial" w:hAnsi="Arial" w:cs="Arial"/>
          <w:spacing w:val="-15"/>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decision</w:t>
      </w:r>
      <w:r w:rsidRPr="004C03FE">
        <w:rPr>
          <w:rFonts w:ascii="Arial" w:hAnsi="Arial" w:cs="Arial"/>
          <w:spacing w:val="-3"/>
          <w:sz w:val="18"/>
          <w:szCs w:val="18"/>
        </w:rPr>
        <w:t xml:space="preserve"> </w:t>
      </w:r>
      <w:r w:rsidRPr="004C03FE">
        <w:rPr>
          <w:rFonts w:ascii="Arial" w:hAnsi="Arial" w:cs="Arial"/>
          <w:sz w:val="18"/>
          <w:szCs w:val="18"/>
        </w:rPr>
        <w:t>within</w:t>
      </w:r>
      <w:r w:rsidRPr="004C03FE">
        <w:rPr>
          <w:rFonts w:ascii="Arial" w:hAnsi="Arial" w:cs="Arial"/>
          <w:spacing w:val="-16"/>
          <w:sz w:val="18"/>
          <w:szCs w:val="18"/>
        </w:rPr>
        <w:t xml:space="preserve"> </w:t>
      </w:r>
      <w:r w:rsidRPr="004C03FE">
        <w:rPr>
          <w:rFonts w:ascii="Arial" w:hAnsi="Arial" w:cs="Arial"/>
          <w:sz w:val="18"/>
          <w:szCs w:val="18"/>
        </w:rPr>
        <w:t>60</w:t>
      </w:r>
      <w:r w:rsidRPr="004C03FE">
        <w:rPr>
          <w:rFonts w:ascii="Arial" w:hAnsi="Arial" w:cs="Arial"/>
          <w:spacing w:val="-14"/>
          <w:sz w:val="18"/>
          <w:szCs w:val="18"/>
        </w:rPr>
        <w:t xml:space="preserve"> </w:t>
      </w:r>
      <w:r w:rsidRPr="004C03FE">
        <w:rPr>
          <w:rFonts w:ascii="Arial" w:hAnsi="Arial" w:cs="Arial"/>
          <w:sz w:val="18"/>
          <w:szCs w:val="18"/>
        </w:rPr>
        <w:t>days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initial</w:t>
      </w:r>
      <w:r w:rsidRPr="004C03FE">
        <w:rPr>
          <w:rFonts w:ascii="Arial" w:hAnsi="Arial" w:cs="Arial"/>
          <w:spacing w:val="-16"/>
          <w:sz w:val="18"/>
          <w:szCs w:val="18"/>
        </w:rPr>
        <w:t xml:space="preserve"> </w:t>
      </w:r>
      <w:r w:rsidRPr="004C03FE">
        <w:rPr>
          <w:rFonts w:ascii="Arial" w:hAnsi="Arial" w:cs="Arial"/>
          <w:sz w:val="18"/>
          <w:szCs w:val="18"/>
        </w:rPr>
        <w:t>filing</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complaint.</w:t>
      </w:r>
    </w:p>
    <w:p w14:paraId="3881298E" w14:textId="77777777" w:rsidR="00B53EEB" w:rsidRPr="004C03FE" w:rsidRDefault="00B53EEB" w:rsidP="00B53EEB">
      <w:pPr>
        <w:numPr>
          <w:ilvl w:val="2"/>
          <w:numId w:val="4"/>
        </w:numPr>
        <w:tabs>
          <w:tab w:val="left" w:pos="4340"/>
        </w:tabs>
        <w:kinsoku w:val="0"/>
        <w:overflowPunct w:val="0"/>
        <w:autoSpaceDE w:val="0"/>
        <w:autoSpaceDN w:val="0"/>
        <w:adjustRightInd w:val="0"/>
        <w:spacing w:before="44" w:line="292" w:lineRule="auto"/>
        <w:ind w:right="916"/>
        <w:rPr>
          <w:rFonts w:ascii="Arial" w:hAnsi="Arial" w:cs="Arial"/>
          <w:sz w:val="18"/>
          <w:szCs w:val="18"/>
        </w:rPr>
      </w:pPr>
      <w:bookmarkStart w:id="33" w:name="(3) If the grievance is submitted by an "/>
      <w:bookmarkEnd w:id="33"/>
      <w:r w:rsidRPr="004C03FE">
        <w:rPr>
          <w:rFonts w:ascii="Arial" w:hAnsi="Arial" w:cs="Arial"/>
          <w:sz w:val="18"/>
          <w:szCs w:val="18"/>
        </w:rPr>
        <w:t>If</w:t>
      </w:r>
      <w:r w:rsidRPr="004C03FE">
        <w:rPr>
          <w:rFonts w:ascii="Arial" w:hAnsi="Arial" w:cs="Arial"/>
          <w:spacing w:val="-17"/>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is</w:t>
      </w:r>
      <w:r w:rsidRPr="004C03FE">
        <w:rPr>
          <w:rFonts w:ascii="Arial" w:hAnsi="Arial" w:cs="Arial"/>
          <w:spacing w:val="-14"/>
          <w:sz w:val="18"/>
          <w:szCs w:val="18"/>
        </w:rPr>
        <w:t xml:space="preserve"> </w:t>
      </w:r>
      <w:r w:rsidRPr="004C03FE">
        <w:rPr>
          <w:rFonts w:ascii="Arial" w:hAnsi="Arial" w:cs="Arial"/>
          <w:sz w:val="18"/>
          <w:szCs w:val="18"/>
        </w:rPr>
        <w:t>submitted</w:t>
      </w:r>
      <w:r w:rsidRPr="004C03FE">
        <w:rPr>
          <w:rFonts w:ascii="Arial" w:hAnsi="Arial" w:cs="Arial"/>
          <w:spacing w:val="-16"/>
          <w:sz w:val="18"/>
          <w:szCs w:val="18"/>
        </w:rPr>
        <w:t xml:space="preserve"> </w:t>
      </w:r>
      <w:r w:rsidRPr="004C03FE">
        <w:rPr>
          <w:rFonts w:ascii="Arial" w:hAnsi="Arial" w:cs="Arial"/>
          <w:sz w:val="18"/>
          <w:szCs w:val="18"/>
        </w:rPr>
        <w:t>by</w:t>
      </w:r>
      <w:r w:rsidRPr="004C03FE">
        <w:rPr>
          <w:rFonts w:ascii="Arial" w:hAnsi="Arial" w:cs="Arial"/>
          <w:spacing w:val="-15"/>
          <w:sz w:val="18"/>
          <w:szCs w:val="18"/>
        </w:rPr>
        <w:t xml:space="preserve"> </w:t>
      </w:r>
      <w:r w:rsidRPr="004C03FE">
        <w:rPr>
          <w:rFonts w:ascii="Arial" w:hAnsi="Arial" w:cs="Arial"/>
          <w:sz w:val="18"/>
          <w:szCs w:val="18"/>
        </w:rPr>
        <w:t>an</w:t>
      </w:r>
      <w:r w:rsidRPr="004C03FE">
        <w:rPr>
          <w:rFonts w:ascii="Arial" w:hAnsi="Arial" w:cs="Arial"/>
          <w:spacing w:val="-15"/>
          <w:sz w:val="18"/>
          <w:szCs w:val="18"/>
        </w:rPr>
        <w:t xml:space="preserve"> </w:t>
      </w:r>
      <w:r w:rsidRPr="004C03FE">
        <w:rPr>
          <w:rFonts w:ascii="Arial" w:hAnsi="Arial" w:cs="Arial"/>
          <w:sz w:val="18"/>
          <w:szCs w:val="18"/>
        </w:rPr>
        <w:t>individual</w:t>
      </w:r>
      <w:r w:rsidRPr="004C03FE">
        <w:rPr>
          <w:rFonts w:ascii="Arial" w:hAnsi="Arial" w:cs="Arial"/>
          <w:spacing w:val="-16"/>
          <w:sz w:val="18"/>
          <w:szCs w:val="18"/>
        </w:rPr>
        <w:t xml:space="preserve"> </w:t>
      </w:r>
      <w:r w:rsidRPr="004C03FE">
        <w:rPr>
          <w:rFonts w:ascii="Arial" w:hAnsi="Arial" w:cs="Arial"/>
          <w:sz w:val="18"/>
          <w:szCs w:val="18"/>
        </w:rPr>
        <w:t>alleging</w:t>
      </w:r>
      <w:r w:rsidRPr="004C03FE">
        <w:rPr>
          <w:rFonts w:ascii="Arial" w:hAnsi="Arial" w:cs="Arial"/>
          <w:spacing w:val="-15"/>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labor</w:t>
      </w:r>
      <w:r w:rsidRPr="004C03FE">
        <w:rPr>
          <w:rFonts w:ascii="Arial" w:hAnsi="Arial" w:cs="Arial"/>
          <w:spacing w:val="-15"/>
          <w:sz w:val="18"/>
          <w:szCs w:val="18"/>
        </w:rPr>
        <w:t xml:space="preserve"> </w:t>
      </w:r>
      <w:r w:rsidRPr="004C03FE">
        <w:rPr>
          <w:rFonts w:ascii="Arial" w:hAnsi="Arial" w:cs="Arial"/>
          <w:sz w:val="18"/>
          <w:szCs w:val="18"/>
        </w:rPr>
        <w:t>standards</w:t>
      </w:r>
      <w:r w:rsidRPr="004C03FE">
        <w:rPr>
          <w:rFonts w:ascii="Arial" w:hAnsi="Arial" w:cs="Arial"/>
          <w:spacing w:val="-11"/>
          <w:sz w:val="18"/>
          <w:szCs w:val="18"/>
        </w:rPr>
        <w:t xml:space="preserve"> </w:t>
      </w:r>
      <w:r w:rsidRPr="004C03FE">
        <w:rPr>
          <w:rFonts w:ascii="Arial" w:hAnsi="Arial" w:cs="Arial"/>
          <w:sz w:val="18"/>
          <w:szCs w:val="18"/>
        </w:rPr>
        <w:t>violation,</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Board</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Directors</w:t>
      </w:r>
      <w:r w:rsidRPr="004C03FE">
        <w:rPr>
          <w:rFonts w:ascii="Arial" w:hAnsi="Arial" w:cs="Arial"/>
          <w:spacing w:val="-14"/>
          <w:sz w:val="18"/>
          <w:szCs w:val="18"/>
        </w:rPr>
        <w:t xml:space="preserve"> </w:t>
      </w:r>
      <w:r w:rsidRPr="004C03FE">
        <w:rPr>
          <w:rFonts w:ascii="Arial" w:hAnsi="Arial" w:cs="Arial"/>
          <w:sz w:val="18"/>
          <w:szCs w:val="18"/>
        </w:rPr>
        <w:t>may</w:t>
      </w:r>
      <w:r w:rsidRPr="004C03FE">
        <w:rPr>
          <w:rFonts w:ascii="Arial" w:hAnsi="Arial" w:cs="Arial"/>
          <w:spacing w:val="-15"/>
          <w:sz w:val="18"/>
          <w:szCs w:val="18"/>
        </w:rPr>
        <w:t xml:space="preserve"> </w:t>
      </w:r>
      <w:r w:rsidRPr="004C03FE">
        <w:rPr>
          <w:rFonts w:ascii="Arial" w:hAnsi="Arial" w:cs="Arial"/>
          <w:sz w:val="18"/>
          <w:szCs w:val="18"/>
        </w:rPr>
        <w:t>agree</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submit</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7"/>
          <w:sz w:val="18"/>
          <w:szCs w:val="18"/>
        </w:rPr>
        <w:t xml:space="preserve"> </w:t>
      </w:r>
      <w:r w:rsidRPr="004C03FE">
        <w:rPr>
          <w:rFonts w:ascii="Arial" w:hAnsi="Arial" w:cs="Arial"/>
          <w:sz w:val="18"/>
          <w:szCs w:val="18"/>
        </w:rPr>
        <w:t>binding</w:t>
      </w:r>
      <w:r w:rsidRPr="004C03FE">
        <w:rPr>
          <w:rFonts w:ascii="Arial" w:hAnsi="Arial" w:cs="Arial"/>
          <w:spacing w:val="-15"/>
          <w:sz w:val="18"/>
          <w:szCs w:val="18"/>
        </w:rPr>
        <w:t xml:space="preserve"> </w:t>
      </w:r>
      <w:r w:rsidRPr="004C03FE">
        <w:rPr>
          <w:rFonts w:ascii="Arial" w:hAnsi="Arial" w:cs="Arial"/>
          <w:sz w:val="18"/>
          <w:szCs w:val="18"/>
        </w:rPr>
        <w:t>arbitration</w:t>
      </w:r>
      <w:r w:rsidRPr="004C03FE">
        <w:rPr>
          <w:rFonts w:ascii="Arial" w:hAnsi="Arial" w:cs="Arial"/>
          <w:spacing w:val="-15"/>
          <w:sz w:val="18"/>
          <w:szCs w:val="18"/>
        </w:rPr>
        <w:t xml:space="preserve"> </w:t>
      </w:r>
      <w:r w:rsidRPr="004C03FE">
        <w:rPr>
          <w:rFonts w:ascii="Arial" w:hAnsi="Arial" w:cs="Arial"/>
          <w:sz w:val="18"/>
          <w:szCs w:val="18"/>
        </w:rPr>
        <w:t>procedure,</w:t>
      </w:r>
      <w:r w:rsidRPr="004C03FE">
        <w:rPr>
          <w:rFonts w:ascii="Arial" w:hAnsi="Arial" w:cs="Arial"/>
          <w:spacing w:val="-15"/>
          <w:sz w:val="18"/>
          <w:szCs w:val="18"/>
        </w:rPr>
        <w:t xml:space="preserve"> </w:t>
      </w:r>
      <w:r w:rsidRPr="004C03FE">
        <w:rPr>
          <w:rFonts w:ascii="Arial" w:hAnsi="Arial" w:cs="Arial"/>
          <w:sz w:val="18"/>
          <w:szCs w:val="18"/>
        </w:rPr>
        <w:t>if</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collective</w:t>
      </w:r>
      <w:r w:rsidRPr="004C03FE">
        <w:rPr>
          <w:rFonts w:ascii="Arial" w:hAnsi="Arial" w:cs="Arial"/>
          <w:spacing w:val="-16"/>
          <w:sz w:val="18"/>
          <w:szCs w:val="18"/>
        </w:rPr>
        <w:t xml:space="preserve"> </w:t>
      </w:r>
      <w:r w:rsidRPr="004C03FE">
        <w:rPr>
          <w:rFonts w:ascii="Arial" w:hAnsi="Arial" w:cs="Arial"/>
          <w:sz w:val="18"/>
          <w:szCs w:val="18"/>
        </w:rPr>
        <w:t>bargaining</w:t>
      </w:r>
      <w:r w:rsidRPr="004C03FE">
        <w:rPr>
          <w:rFonts w:ascii="Arial" w:hAnsi="Arial" w:cs="Arial"/>
          <w:spacing w:val="-15"/>
          <w:sz w:val="18"/>
          <w:szCs w:val="18"/>
        </w:rPr>
        <w:t xml:space="preserve"> </w:t>
      </w:r>
      <w:r w:rsidRPr="004C03FE">
        <w:rPr>
          <w:rFonts w:ascii="Arial" w:hAnsi="Arial" w:cs="Arial"/>
          <w:sz w:val="18"/>
          <w:szCs w:val="18"/>
        </w:rPr>
        <w:t>agreement</w:t>
      </w:r>
      <w:r w:rsidRPr="004C03FE">
        <w:rPr>
          <w:rFonts w:ascii="Arial" w:hAnsi="Arial" w:cs="Arial"/>
          <w:spacing w:val="13"/>
          <w:sz w:val="18"/>
          <w:szCs w:val="18"/>
        </w:rPr>
        <w:t xml:space="preserve"> </w:t>
      </w:r>
      <w:r w:rsidRPr="004C03FE">
        <w:rPr>
          <w:rFonts w:ascii="Arial" w:hAnsi="Arial" w:cs="Arial"/>
          <w:sz w:val="18"/>
          <w:szCs w:val="18"/>
        </w:rPr>
        <w:t>covering</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parties</w:t>
      </w:r>
      <w:r w:rsidRPr="004C03FE">
        <w:rPr>
          <w:rFonts w:ascii="Arial" w:hAnsi="Arial" w:cs="Arial"/>
          <w:spacing w:val="-14"/>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so</w:t>
      </w:r>
      <w:r w:rsidRPr="004C03FE">
        <w:rPr>
          <w:rFonts w:ascii="Arial" w:hAnsi="Arial" w:cs="Arial"/>
          <w:spacing w:val="-16"/>
          <w:sz w:val="18"/>
          <w:szCs w:val="18"/>
        </w:rPr>
        <w:t xml:space="preserve"> </w:t>
      </w:r>
      <w:r w:rsidRPr="004C03FE">
        <w:rPr>
          <w:rFonts w:ascii="Arial" w:hAnsi="Arial" w:cs="Arial"/>
          <w:sz w:val="18"/>
          <w:szCs w:val="18"/>
        </w:rPr>
        <w:t>provides.</w:t>
      </w:r>
    </w:p>
    <w:p w14:paraId="4E240D65" w14:textId="77777777" w:rsidR="00B53EEB" w:rsidRPr="004C03FE" w:rsidRDefault="00B53EEB" w:rsidP="00B53EEB">
      <w:pPr>
        <w:numPr>
          <w:ilvl w:val="0"/>
          <w:numId w:val="4"/>
        </w:numPr>
        <w:tabs>
          <w:tab w:val="left" w:pos="3080"/>
        </w:tabs>
        <w:kinsoku w:val="0"/>
        <w:overflowPunct w:val="0"/>
        <w:autoSpaceDE w:val="0"/>
        <w:autoSpaceDN w:val="0"/>
        <w:adjustRightInd w:val="0"/>
        <w:spacing w:before="41"/>
        <w:ind w:hanging="721"/>
        <w:outlineLvl w:val="2"/>
        <w:rPr>
          <w:rFonts w:ascii="Arial" w:hAnsi="Arial" w:cs="Arial"/>
          <w:b/>
          <w:bCs/>
          <w:sz w:val="18"/>
          <w:szCs w:val="18"/>
        </w:rPr>
      </w:pPr>
      <w:bookmarkStart w:id="34" w:name="3. Letter of Response"/>
      <w:bookmarkEnd w:id="34"/>
      <w:r w:rsidRPr="004C03FE">
        <w:rPr>
          <w:rFonts w:ascii="Arial" w:hAnsi="Arial" w:cs="Arial"/>
          <w:b/>
          <w:bCs/>
          <w:sz w:val="18"/>
          <w:szCs w:val="18"/>
        </w:rPr>
        <w:t>Letter of</w:t>
      </w:r>
      <w:r w:rsidRPr="004C03FE">
        <w:rPr>
          <w:rFonts w:ascii="Arial" w:hAnsi="Arial" w:cs="Arial"/>
          <w:b/>
          <w:bCs/>
          <w:spacing w:val="-29"/>
          <w:sz w:val="18"/>
          <w:szCs w:val="18"/>
        </w:rPr>
        <w:t xml:space="preserve"> </w:t>
      </w:r>
      <w:r w:rsidRPr="004C03FE">
        <w:rPr>
          <w:rFonts w:ascii="Arial" w:hAnsi="Arial" w:cs="Arial"/>
          <w:b/>
          <w:bCs/>
          <w:sz w:val="18"/>
          <w:szCs w:val="18"/>
        </w:rPr>
        <w:t>Response</w:t>
      </w:r>
    </w:p>
    <w:p w14:paraId="5822A93E" w14:textId="77777777" w:rsidR="00B53EEB" w:rsidRPr="004C03FE" w:rsidRDefault="00B53EEB" w:rsidP="00B53EEB">
      <w:pPr>
        <w:kinsoku w:val="0"/>
        <w:overflowPunct w:val="0"/>
        <w:autoSpaceDE w:val="0"/>
        <w:autoSpaceDN w:val="0"/>
        <w:adjustRightInd w:val="0"/>
        <w:spacing w:before="51" w:line="252" w:lineRule="auto"/>
        <w:ind w:left="3079" w:right="1824"/>
        <w:rPr>
          <w:rFonts w:ascii="Arial" w:hAnsi="Arial" w:cs="Arial"/>
          <w:sz w:val="18"/>
          <w:szCs w:val="18"/>
        </w:rPr>
      </w:pPr>
      <w:r w:rsidRPr="004C03FE">
        <w:rPr>
          <w:rFonts w:ascii="Arial" w:hAnsi="Arial" w:cs="Arial"/>
          <w:sz w:val="18"/>
          <w:szCs w:val="18"/>
        </w:rPr>
        <w:t>A written response shall be provided to the grievant notifying him/her of the</w:t>
      </w:r>
      <w:bookmarkStart w:id="35" w:name="V. Appeals Process to Oklahoma Office of"/>
      <w:bookmarkEnd w:id="35"/>
      <w:r w:rsidRPr="004C03FE">
        <w:rPr>
          <w:rFonts w:ascii="Arial" w:hAnsi="Arial" w:cs="Arial"/>
          <w:sz w:val="18"/>
          <w:szCs w:val="18"/>
        </w:rPr>
        <w:t xml:space="preserve"> determination(s), as well as information for filing an appeal with state.</w:t>
      </w:r>
    </w:p>
    <w:p w14:paraId="44C3894A" w14:textId="77777777" w:rsidR="00B53EEB" w:rsidRPr="004C03FE" w:rsidRDefault="00B53EEB" w:rsidP="00B53EEB">
      <w:pPr>
        <w:kinsoku w:val="0"/>
        <w:overflowPunct w:val="0"/>
        <w:autoSpaceDE w:val="0"/>
        <w:autoSpaceDN w:val="0"/>
        <w:adjustRightInd w:val="0"/>
        <w:rPr>
          <w:rFonts w:ascii="Arial" w:hAnsi="Arial" w:cs="Arial"/>
          <w:sz w:val="18"/>
          <w:szCs w:val="18"/>
        </w:rPr>
      </w:pPr>
    </w:p>
    <w:p w14:paraId="1C76A697" w14:textId="4E82611C" w:rsidR="00B53EEB" w:rsidRPr="004C03FE" w:rsidRDefault="00B53EEB" w:rsidP="00B53EEB">
      <w:pPr>
        <w:kinsoku w:val="0"/>
        <w:overflowPunct w:val="0"/>
        <w:autoSpaceDE w:val="0"/>
        <w:autoSpaceDN w:val="0"/>
        <w:adjustRightInd w:val="0"/>
        <w:ind w:left="919"/>
        <w:jc w:val="both"/>
        <w:outlineLvl w:val="2"/>
        <w:rPr>
          <w:rFonts w:ascii="Arial" w:hAnsi="Arial" w:cs="Arial"/>
          <w:b/>
          <w:bCs/>
          <w:sz w:val="18"/>
          <w:szCs w:val="18"/>
        </w:rPr>
      </w:pPr>
      <w:r w:rsidRPr="004C03FE">
        <w:rPr>
          <w:rFonts w:ascii="Arial" w:hAnsi="Arial" w:cs="Arial"/>
          <w:b/>
          <w:bCs/>
          <w:sz w:val="18"/>
          <w:szCs w:val="18"/>
        </w:rPr>
        <w:t xml:space="preserve">V. Appeals Process to </w:t>
      </w:r>
      <w:r w:rsidR="00F642B6">
        <w:rPr>
          <w:rFonts w:ascii="Arial" w:hAnsi="Arial" w:cs="Arial"/>
          <w:b/>
          <w:bCs/>
          <w:sz w:val="18"/>
          <w:szCs w:val="18"/>
        </w:rPr>
        <w:t>the Northern Area Local</w:t>
      </w:r>
      <w:r w:rsidRPr="004C03FE">
        <w:rPr>
          <w:rFonts w:ascii="Arial" w:hAnsi="Arial" w:cs="Arial"/>
          <w:b/>
          <w:bCs/>
          <w:sz w:val="18"/>
          <w:szCs w:val="18"/>
        </w:rPr>
        <w:t xml:space="preserve"> Workforce Development</w:t>
      </w:r>
      <w:r w:rsidR="00F642B6">
        <w:rPr>
          <w:rFonts w:ascii="Arial" w:hAnsi="Arial" w:cs="Arial"/>
          <w:b/>
          <w:bCs/>
          <w:sz w:val="18"/>
          <w:szCs w:val="18"/>
        </w:rPr>
        <w:t xml:space="preserve"> Board</w:t>
      </w:r>
    </w:p>
    <w:p w14:paraId="0EE1A602" w14:textId="106BB914" w:rsidR="00B53EEB" w:rsidRPr="004C03FE" w:rsidRDefault="00B53EEB" w:rsidP="00B53EEB">
      <w:pPr>
        <w:kinsoku w:val="0"/>
        <w:overflowPunct w:val="0"/>
        <w:autoSpaceDE w:val="0"/>
        <w:autoSpaceDN w:val="0"/>
        <w:adjustRightInd w:val="0"/>
        <w:spacing w:before="51" w:line="295" w:lineRule="auto"/>
        <w:ind w:left="1640" w:right="970"/>
        <w:jc w:val="both"/>
        <w:rPr>
          <w:rFonts w:ascii="Arial" w:hAnsi="Arial" w:cs="Arial"/>
          <w:sz w:val="18"/>
          <w:szCs w:val="18"/>
        </w:rPr>
      </w:pPr>
      <w:r w:rsidRPr="004C03FE">
        <w:rPr>
          <w:rFonts w:ascii="Arial" w:hAnsi="Arial" w:cs="Arial"/>
          <w:sz w:val="18"/>
          <w:szCs w:val="18"/>
        </w:rPr>
        <w:t xml:space="preserve">If the </w:t>
      </w:r>
      <w:r w:rsidR="00F642B6">
        <w:rPr>
          <w:rFonts w:ascii="Arial" w:hAnsi="Arial" w:cs="Arial"/>
          <w:sz w:val="18"/>
          <w:szCs w:val="18"/>
        </w:rPr>
        <w:t>NALWDB</w:t>
      </w:r>
      <w:r w:rsidRPr="004C03FE">
        <w:rPr>
          <w:rFonts w:ascii="Arial" w:hAnsi="Arial" w:cs="Arial"/>
          <w:sz w:val="18"/>
          <w:szCs w:val="18"/>
        </w:rPr>
        <w:t xml:space="preserve"> or its Board of Directors does not render a decision within sixty (60) days from the date of the filing of the grievance, an appeal may be filed with the Director of Workforce Compliance within (30) days from the expiration of the (60) </w:t>
      </w:r>
      <w:r w:rsidR="00F642B6" w:rsidRPr="004C03FE">
        <w:rPr>
          <w:rFonts w:ascii="Arial" w:hAnsi="Arial" w:cs="Arial"/>
          <w:sz w:val="18"/>
          <w:szCs w:val="18"/>
        </w:rPr>
        <w:t>daytime</w:t>
      </w:r>
      <w:r w:rsidRPr="004C03FE">
        <w:rPr>
          <w:rFonts w:ascii="Arial" w:hAnsi="Arial" w:cs="Arial"/>
          <w:sz w:val="18"/>
          <w:szCs w:val="18"/>
        </w:rPr>
        <w:t xml:space="preserve"> period.</w:t>
      </w:r>
    </w:p>
    <w:p w14:paraId="01AA4238" w14:textId="4F736DE6" w:rsidR="00B53EEB" w:rsidRPr="004C03FE" w:rsidRDefault="00B53EEB" w:rsidP="00B53EEB">
      <w:pPr>
        <w:kinsoku w:val="0"/>
        <w:overflowPunct w:val="0"/>
        <w:autoSpaceDE w:val="0"/>
        <w:autoSpaceDN w:val="0"/>
        <w:adjustRightInd w:val="0"/>
        <w:spacing w:before="9"/>
        <w:rPr>
          <w:rFonts w:ascii="Arial" w:hAnsi="Arial" w:cs="Arial"/>
          <w:sz w:val="18"/>
          <w:szCs w:val="18"/>
        </w:rPr>
      </w:pPr>
    </w:p>
    <w:p w14:paraId="7BBB0740" w14:textId="69BC9464" w:rsidR="00B53EEB" w:rsidRPr="004C03FE" w:rsidRDefault="00B53EEB" w:rsidP="00B53EEB">
      <w:pPr>
        <w:kinsoku w:val="0"/>
        <w:overflowPunct w:val="0"/>
        <w:autoSpaceDE w:val="0"/>
        <w:autoSpaceDN w:val="0"/>
        <w:adjustRightInd w:val="0"/>
        <w:spacing w:line="295" w:lineRule="auto"/>
        <w:ind w:left="1639" w:right="929"/>
        <w:rPr>
          <w:rFonts w:ascii="Arial" w:hAnsi="Arial" w:cs="Arial"/>
          <w:sz w:val="18"/>
          <w:szCs w:val="18"/>
        </w:rPr>
      </w:pPr>
      <w:r w:rsidRPr="004C03FE">
        <w:rPr>
          <w:rFonts w:ascii="Arial" w:hAnsi="Arial" w:cs="Arial"/>
          <w:sz w:val="18"/>
          <w:szCs w:val="18"/>
        </w:rPr>
        <w:t xml:space="preserve">If the </w:t>
      </w:r>
      <w:r w:rsidR="00F642B6">
        <w:rPr>
          <w:rFonts w:ascii="Arial" w:hAnsi="Arial" w:cs="Arial"/>
          <w:sz w:val="18"/>
          <w:szCs w:val="18"/>
        </w:rPr>
        <w:t>NAL</w:t>
      </w:r>
      <w:r w:rsidRPr="004C03FE">
        <w:rPr>
          <w:rFonts w:ascii="Arial" w:hAnsi="Arial" w:cs="Arial"/>
          <w:sz w:val="18"/>
          <w:szCs w:val="18"/>
        </w:rPr>
        <w:t>WDB or its Board of Directors renders a decision with which a party is dissatisfied, the appeal may be filed with the Director of Workforce Compliance within (30) days of the date the local area mails the decision to the party by certified mail.</w:t>
      </w:r>
    </w:p>
    <w:p w14:paraId="09EF0CC5" w14:textId="77777777" w:rsidR="00B53EEB" w:rsidRPr="004C03FE" w:rsidRDefault="00B53EEB" w:rsidP="00B53EEB">
      <w:pPr>
        <w:kinsoku w:val="0"/>
        <w:overflowPunct w:val="0"/>
        <w:autoSpaceDE w:val="0"/>
        <w:autoSpaceDN w:val="0"/>
        <w:adjustRightInd w:val="0"/>
        <w:spacing w:before="9"/>
        <w:rPr>
          <w:rFonts w:ascii="Verdana" w:hAnsi="Verdana" w:cs="Verdana"/>
          <w:sz w:val="18"/>
          <w:szCs w:val="18"/>
        </w:rPr>
      </w:pPr>
    </w:p>
    <w:p w14:paraId="6CDFDABF"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078B7957"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715740E9"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3E270E9E"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7973072A" w14:textId="0295BEF6"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45CB95CB" w14:textId="77777777" w:rsidR="00F642B6" w:rsidRDefault="00F642B6" w:rsidP="00B53EEB">
      <w:pPr>
        <w:kinsoku w:val="0"/>
        <w:overflowPunct w:val="0"/>
        <w:autoSpaceDE w:val="0"/>
        <w:autoSpaceDN w:val="0"/>
        <w:adjustRightInd w:val="0"/>
        <w:spacing w:before="21"/>
        <w:ind w:left="1640"/>
        <w:rPr>
          <w:rFonts w:ascii="Arial" w:hAnsi="Arial" w:cs="Arial"/>
          <w:sz w:val="18"/>
          <w:szCs w:val="18"/>
        </w:rPr>
      </w:pPr>
    </w:p>
    <w:p w14:paraId="4AE72AD8"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7FD0E072"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1CC69DC4"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16BEBF53"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5DB8863D" w14:textId="2ED3BC63"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0BEEE9D3"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00C3EB38" w14:textId="77777777" w:rsidR="0082396B" w:rsidRDefault="0082396B" w:rsidP="00B53EEB">
      <w:pPr>
        <w:kinsoku w:val="0"/>
        <w:overflowPunct w:val="0"/>
        <w:autoSpaceDE w:val="0"/>
        <w:autoSpaceDN w:val="0"/>
        <w:adjustRightInd w:val="0"/>
        <w:spacing w:before="21"/>
        <w:ind w:left="1640"/>
        <w:rPr>
          <w:rFonts w:ascii="Arial" w:hAnsi="Arial" w:cs="Arial"/>
          <w:sz w:val="18"/>
          <w:szCs w:val="18"/>
        </w:rPr>
      </w:pPr>
    </w:p>
    <w:p w14:paraId="32C9A0A8" w14:textId="0E5683F0" w:rsidR="00B53EEB" w:rsidRPr="004C03FE" w:rsidRDefault="00B53EEB" w:rsidP="00B53EEB">
      <w:pPr>
        <w:kinsoku w:val="0"/>
        <w:overflowPunct w:val="0"/>
        <w:autoSpaceDE w:val="0"/>
        <w:autoSpaceDN w:val="0"/>
        <w:adjustRightInd w:val="0"/>
        <w:spacing w:before="21"/>
        <w:ind w:left="1640"/>
        <w:rPr>
          <w:rFonts w:ascii="Arial" w:hAnsi="Arial" w:cs="Arial"/>
          <w:sz w:val="18"/>
          <w:szCs w:val="18"/>
        </w:rPr>
      </w:pPr>
      <w:r w:rsidRPr="004C03FE">
        <w:rPr>
          <w:rFonts w:ascii="Arial" w:hAnsi="Arial" w:cs="Arial"/>
          <w:sz w:val="18"/>
          <w:szCs w:val="18"/>
        </w:rPr>
        <w:t>Appeals must be mailed to:</w:t>
      </w:r>
    </w:p>
    <w:p w14:paraId="7C25249E" w14:textId="0641C386" w:rsidR="00B53EEB" w:rsidRPr="004C03FE" w:rsidRDefault="00B53EEB" w:rsidP="00B53EEB">
      <w:pPr>
        <w:kinsoku w:val="0"/>
        <w:overflowPunct w:val="0"/>
        <w:autoSpaceDE w:val="0"/>
        <w:autoSpaceDN w:val="0"/>
        <w:adjustRightInd w:val="0"/>
        <w:spacing w:before="6"/>
        <w:rPr>
          <w:rFonts w:ascii="Arial" w:hAnsi="Arial" w:cs="Arial"/>
          <w:sz w:val="18"/>
          <w:szCs w:val="18"/>
        </w:rPr>
      </w:pPr>
    </w:p>
    <w:p w14:paraId="0520AFD4" w14:textId="73445C4D" w:rsidR="00F642B6" w:rsidRDefault="00F642B6" w:rsidP="00B53EEB">
      <w:pPr>
        <w:kinsoku w:val="0"/>
        <w:overflowPunct w:val="0"/>
        <w:autoSpaceDE w:val="0"/>
        <w:autoSpaceDN w:val="0"/>
        <w:adjustRightInd w:val="0"/>
        <w:spacing w:line="292" w:lineRule="auto"/>
        <w:ind w:left="3916" w:right="3859"/>
        <w:jc w:val="center"/>
        <w:rPr>
          <w:rFonts w:ascii="Arial" w:hAnsi="Arial" w:cs="Arial"/>
          <w:sz w:val="18"/>
          <w:szCs w:val="18"/>
        </w:rPr>
      </w:pPr>
      <w:r>
        <w:rPr>
          <w:rFonts w:ascii="Arial" w:hAnsi="Arial" w:cs="Arial"/>
          <w:sz w:val="18"/>
          <w:szCs w:val="18"/>
        </w:rPr>
        <w:t xml:space="preserve">Northern Area Local Workforce </w:t>
      </w:r>
      <w:r w:rsidRPr="004C03FE">
        <w:rPr>
          <w:rFonts w:ascii="Arial" w:hAnsi="Arial" w:cs="Arial"/>
          <w:sz w:val="18"/>
          <w:szCs w:val="18"/>
        </w:rPr>
        <w:t>Development</w:t>
      </w:r>
      <w:r w:rsidR="00B53EEB" w:rsidRPr="004C03FE">
        <w:rPr>
          <w:rFonts w:ascii="Arial" w:hAnsi="Arial" w:cs="Arial"/>
          <w:sz w:val="18"/>
          <w:szCs w:val="18"/>
        </w:rPr>
        <w:t xml:space="preserve"> </w:t>
      </w:r>
      <w:r>
        <w:rPr>
          <w:rFonts w:ascii="Arial" w:hAnsi="Arial" w:cs="Arial"/>
          <w:sz w:val="18"/>
          <w:szCs w:val="18"/>
        </w:rPr>
        <w:t>Board</w:t>
      </w:r>
    </w:p>
    <w:p w14:paraId="37FACE90" w14:textId="7ECFCE0C" w:rsidR="00B53EEB" w:rsidRPr="004C03FE" w:rsidRDefault="00B53EEB" w:rsidP="00B53EEB">
      <w:pPr>
        <w:kinsoku w:val="0"/>
        <w:overflowPunct w:val="0"/>
        <w:autoSpaceDE w:val="0"/>
        <w:autoSpaceDN w:val="0"/>
        <w:adjustRightInd w:val="0"/>
        <w:spacing w:line="292" w:lineRule="auto"/>
        <w:ind w:left="3916" w:right="3859"/>
        <w:jc w:val="center"/>
        <w:rPr>
          <w:rFonts w:ascii="Arial" w:hAnsi="Arial" w:cs="Arial"/>
          <w:sz w:val="18"/>
          <w:szCs w:val="18"/>
        </w:rPr>
      </w:pPr>
      <w:r w:rsidRPr="004C03FE">
        <w:rPr>
          <w:rFonts w:ascii="Arial" w:hAnsi="Arial" w:cs="Arial"/>
          <w:sz w:val="18"/>
          <w:szCs w:val="18"/>
        </w:rPr>
        <w:t>Attn: Executive Director</w:t>
      </w:r>
    </w:p>
    <w:p w14:paraId="2BD34C3F" w14:textId="680306DD" w:rsidR="00B53EEB" w:rsidRPr="004C03FE" w:rsidRDefault="00F642B6" w:rsidP="00B53EEB">
      <w:pPr>
        <w:kinsoku w:val="0"/>
        <w:overflowPunct w:val="0"/>
        <w:autoSpaceDE w:val="0"/>
        <w:autoSpaceDN w:val="0"/>
        <w:adjustRightInd w:val="0"/>
        <w:ind w:left="305" w:right="246"/>
        <w:jc w:val="center"/>
        <w:rPr>
          <w:rFonts w:ascii="Arial" w:hAnsi="Arial" w:cs="Arial"/>
          <w:sz w:val="18"/>
          <w:szCs w:val="18"/>
        </w:rPr>
      </w:pPr>
      <w:r>
        <w:rPr>
          <w:rFonts w:ascii="Arial" w:hAnsi="Arial" w:cs="Arial"/>
          <w:sz w:val="18"/>
          <w:szCs w:val="18"/>
        </w:rPr>
        <w:t>1000 Cordova Pl, PMB 810</w:t>
      </w:r>
    </w:p>
    <w:p w14:paraId="6420CFDF" w14:textId="4935170D" w:rsidR="00B53EEB" w:rsidRPr="004C03FE" w:rsidRDefault="00F642B6" w:rsidP="00B53EEB">
      <w:pPr>
        <w:kinsoku w:val="0"/>
        <w:overflowPunct w:val="0"/>
        <w:autoSpaceDE w:val="0"/>
        <w:autoSpaceDN w:val="0"/>
        <w:adjustRightInd w:val="0"/>
        <w:spacing w:before="54"/>
        <w:ind w:left="305" w:right="246"/>
        <w:jc w:val="center"/>
        <w:rPr>
          <w:rFonts w:ascii="Arial" w:hAnsi="Arial" w:cs="Arial"/>
          <w:sz w:val="18"/>
          <w:szCs w:val="18"/>
        </w:rPr>
      </w:pPr>
      <w:r>
        <w:rPr>
          <w:rFonts w:ascii="Arial" w:hAnsi="Arial" w:cs="Arial"/>
          <w:sz w:val="18"/>
          <w:szCs w:val="18"/>
        </w:rPr>
        <w:t>Santa Fe</w:t>
      </w:r>
      <w:r w:rsidR="00B53EEB" w:rsidRPr="004C03FE">
        <w:rPr>
          <w:rFonts w:ascii="Arial" w:hAnsi="Arial" w:cs="Arial"/>
          <w:sz w:val="18"/>
          <w:szCs w:val="18"/>
        </w:rPr>
        <w:t xml:space="preserve">, </w:t>
      </w:r>
      <w:r>
        <w:rPr>
          <w:rFonts w:ascii="Arial" w:hAnsi="Arial" w:cs="Arial"/>
          <w:sz w:val="18"/>
          <w:szCs w:val="18"/>
        </w:rPr>
        <w:t>NM</w:t>
      </w:r>
      <w:r w:rsidR="00B53EEB" w:rsidRPr="004C03FE">
        <w:rPr>
          <w:rFonts w:ascii="Arial" w:hAnsi="Arial" w:cs="Arial"/>
          <w:sz w:val="18"/>
          <w:szCs w:val="18"/>
        </w:rPr>
        <w:t xml:space="preserve"> </w:t>
      </w:r>
      <w:r>
        <w:rPr>
          <w:rFonts w:ascii="Arial" w:hAnsi="Arial" w:cs="Arial"/>
          <w:sz w:val="18"/>
          <w:szCs w:val="18"/>
        </w:rPr>
        <w:t>87505</w:t>
      </w:r>
    </w:p>
    <w:p w14:paraId="59D386AF" w14:textId="6FAEAC23" w:rsidR="00B53EEB" w:rsidRPr="004C03FE" w:rsidRDefault="00B53EEB" w:rsidP="00B53EEB">
      <w:pPr>
        <w:kinsoku w:val="0"/>
        <w:overflowPunct w:val="0"/>
        <w:autoSpaceDE w:val="0"/>
        <w:autoSpaceDN w:val="0"/>
        <w:adjustRightInd w:val="0"/>
        <w:rPr>
          <w:rFonts w:ascii="Arial" w:hAnsi="Arial" w:cs="Arial"/>
          <w:sz w:val="18"/>
          <w:szCs w:val="18"/>
        </w:rPr>
      </w:pPr>
    </w:p>
    <w:p w14:paraId="22E2DE43" w14:textId="07E4F011" w:rsidR="00B53EEB" w:rsidRPr="004C03FE" w:rsidRDefault="00B53EEB" w:rsidP="00B53EEB">
      <w:pPr>
        <w:numPr>
          <w:ilvl w:val="0"/>
          <w:numId w:val="3"/>
        </w:numPr>
        <w:tabs>
          <w:tab w:val="left" w:pos="1641"/>
        </w:tabs>
        <w:kinsoku w:val="0"/>
        <w:overflowPunct w:val="0"/>
        <w:autoSpaceDE w:val="0"/>
        <w:autoSpaceDN w:val="0"/>
        <w:adjustRightInd w:val="0"/>
        <w:spacing w:before="1"/>
        <w:outlineLvl w:val="2"/>
        <w:rPr>
          <w:rFonts w:ascii="Arial" w:hAnsi="Arial" w:cs="Arial"/>
          <w:b/>
          <w:bCs/>
          <w:sz w:val="18"/>
          <w:szCs w:val="18"/>
        </w:rPr>
      </w:pPr>
      <w:bookmarkStart w:id="36" w:name="VI. Compliance"/>
      <w:bookmarkEnd w:id="36"/>
      <w:r w:rsidRPr="004C03FE">
        <w:rPr>
          <w:rFonts w:ascii="Arial" w:hAnsi="Arial" w:cs="Arial"/>
          <w:b/>
          <w:bCs/>
          <w:sz w:val="18"/>
          <w:szCs w:val="18"/>
        </w:rPr>
        <w:t>Compliance</w:t>
      </w:r>
    </w:p>
    <w:p w14:paraId="74757F63" w14:textId="12DE654A" w:rsidR="00B53EEB" w:rsidRPr="004C03FE" w:rsidRDefault="00B53EEB" w:rsidP="00B53EEB">
      <w:pPr>
        <w:kinsoku w:val="0"/>
        <w:overflowPunct w:val="0"/>
        <w:autoSpaceDE w:val="0"/>
        <w:autoSpaceDN w:val="0"/>
        <w:adjustRightInd w:val="0"/>
        <w:spacing w:before="50" w:line="254" w:lineRule="auto"/>
        <w:ind w:left="1640"/>
        <w:rPr>
          <w:rFonts w:ascii="Arial" w:hAnsi="Arial" w:cs="Arial"/>
          <w:sz w:val="18"/>
          <w:szCs w:val="18"/>
        </w:rPr>
      </w:pPr>
      <w:r w:rsidRPr="004C03FE">
        <w:rPr>
          <w:rFonts w:ascii="Arial" w:hAnsi="Arial" w:cs="Arial"/>
          <w:sz w:val="18"/>
          <w:szCs w:val="18"/>
        </w:rPr>
        <w:t>The Manager of Compliance shall review all grievance claims and the response of board staff to ensure each claim process is compliant with local policy and procedures.</w:t>
      </w:r>
    </w:p>
    <w:p w14:paraId="5AA4EB01" w14:textId="21FB4210" w:rsidR="00B53EEB" w:rsidRPr="004C03FE" w:rsidRDefault="00B53EEB" w:rsidP="00B53EEB">
      <w:pPr>
        <w:kinsoku w:val="0"/>
        <w:overflowPunct w:val="0"/>
        <w:autoSpaceDE w:val="0"/>
        <w:autoSpaceDN w:val="0"/>
        <w:adjustRightInd w:val="0"/>
        <w:spacing w:before="3"/>
        <w:rPr>
          <w:rFonts w:ascii="Arial" w:hAnsi="Arial" w:cs="Arial"/>
          <w:sz w:val="18"/>
          <w:szCs w:val="18"/>
        </w:rPr>
      </w:pPr>
    </w:p>
    <w:p w14:paraId="03D870E4" w14:textId="792BE97D" w:rsidR="00B53EEB" w:rsidRPr="004C03FE" w:rsidRDefault="00B53EEB" w:rsidP="00B53EEB">
      <w:pPr>
        <w:kinsoku w:val="0"/>
        <w:overflowPunct w:val="0"/>
        <w:autoSpaceDE w:val="0"/>
        <w:autoSpaceDN w:val="0"/>
        <w:adjustRightInd w:val="0"/>
        <w:spacing w:line="254" w:lineRule="auto"/>
        <w:ind w:left="1640" w:right="263"/>
        <w:rPr>
          <w:rFonts w:ascii="Arial" w:hAnsi="Arial" w:cs="Arial"/>
          <w:sz w:val="18"/>
          <w:szCs w:val="18"/>
        </w:rPr>
      </w:pPr>
      <w:r w:rsidRPr="004C03FE">
        <w:rPr>
          <w:rFonts w:ascii="Arial" w:hAnsi="Arial" w:cs="Arial"/>
          <w:sz w:val="18"/>
          <w:szCs w:val="18"/>
        </w:rPr>
        <w:t>It shall be the responsibility of the Manager of Compliance to develop and carry out methods and procedures to implement this policy - including directives, technical assistance, and compliance monitoring activities</w:t>
      </w:r>
    </w:p>
    <w:p w14:paraId="216F810B" w14:textId="2F5B7474" w:rsidR="00B53EEB" w:rsidRPr="004C03FE" w:rsidRDefault="00B53EEB" w:rsidP="00B53EEB">
      <w:pPr>
        <w:kinsoku w:val="0"/>
        <w:overflowPunct w:val="0"/>
        <w:autoSpaceDE w:val="0"/>
        <w:autoSpaceDN w:val="0"/>
        <w:adjustRightInd w:val="0"/>
        <w:rPr>
          <w:rFonts w:ascii="Arial" w:hAnsi="Arial" w:cs="Arial"/>
          <w:sz w:val="18"/>
          <w:szCs w:val="18"/>
        </w:rPr>
      </w:pPr>
    </w:p>
    <w:p w14:paraId="4DB64EE6" w14:textId="09323DB6" w:rsidR="00B53EEB" w:rsidRPr="004C03FE" w:rsidRDefault="00B53EEB" w:rsidP="00B53EEB">
      <w:pPr>
        <w:numPr>
          <w:ilvl w:val="0"/>
          <w:numId w:val="3"/>
        </w:numPr>
        <w:tabs>
          <w:tab w:val="left" w:pos="1641"/>
        </w:tabs>
        <w:kinsoku w:val="0"/>
        <w:overflowPunct w:val="0"/>
        <w:autoSpaceDE w:val="0"/>
        <w:autoSpaceDN w:val="0"/>
        <w:adjustRightInd w:val="0"/>
        <w:outlineLvl w:val="2"/>
        <w:rPr>
          <w:rFonts w:ascii="Arial" w:hAnsi="Arial" w:cs="Arial"/>
          <w:b/>
          <w:bCs/>
          <w:sz w:val="18"/>
          <w:szCs w:val="18"/>
        </w:rPr>
      </w:pPr>
      <w:bookmarkStart w:id="37" w:name="VII. Attachments"/>
      <w:bookmarkEnd w:id="37"/>
      <w:r w:rsidRPr="004C03FE">
        <w:rPr>
          <w:rFonts w:ascii="Arial" w:hAnsi="Arial" w:cs="Arial"/>
          <w:b/>
          <w:bCs/>
          <w:sz w:val="18"/>
          <w:szCs w:val="18"/>
        </w:rPr>
        <w:t>Attachments</w:t>
      </w:r>
    </w:p>
    <w:p w14:paraId="65FDA777" w14:textId="7053190B" w:rsidR="00B53EEB" w:rsidRPr="004C03FE" w:rsidRDefault="00B53EEB" w:rsidP="00B53EEB">
      <w:pPr>
        <w:numPr>
          <w:ilvl w:val="1"/>
          <w:numId w:val="3"/>
        </w:numPr>
        <w:tabs>
          <w:tab w:val="left" w:pos="2361"/>
        </w:tabs>
        <w:kinsoku w:val="0"/>
        <w:overflowPunct w:val="0"/>
        <w:autoSpaceDE w:val="0"/>
        <w:autoSpaceDN w:val="0"/>
        <w:adjustRightInd w:val="0"/>
        <w:spacing w:before="91"/>
        <w:rPr>
          <w:rFonts w:ascii="Arial" w:hAnsi="Arial" w:cs="Arial"/>
          <w:sz w:val="18"/>
          <w:szCs w:val="18"/>
        </w:rPr>
      </w:pPr>
      <w:bookmarkStart w:id="38" w:name="A. Required Notice of Grievance Procedur"/>
      <w:bookmarkEnd w:id="38"/>
      <w:r w:rsidRPr="004C03FE">
        <w:rPr>
          <w:rFonts w:ascii="Arial" w:hAnsi="Arial" w:cs="Arial"/>
          <w:sz w:val="18"/>
          <w:szCs w:val="18"/>
        </w:rPr>
        <w:t>Required</w:t>
      </w:r>
      <w:r w:rsidRPr="004C03FE">
        <w:rPr>
          <w:rFonts w:ascii="Arial" w:hAnsi="Arial" w:cs="Arial"/>
          <w:spacing w:val="-16"/>
          <w:sz w:val="18"/>
          <w:szCs w:val="18"/>
        </w:rPr>
        <w:t xml:space="preserve"> </w:t>
      </w:r>
      <w:r w:rsidRPr="004C03FE">
        <w:rPr>
          <w:rFonts w:ascii="Arial" w:hAnsi="Arial" w:cs="Arial"/>
          <w:sz w:val="18"/>
          <w:szCs w:val="18"/>
        </w:rPr>
        <w:t>Notice</w:t>
      </w:r>
      <w:r w:rsidRPr="004C03FE">
        <w:rPr>
          <w:rFonts w:ascii="Arial" w:hAnsi="Arial" w:cs="Arial"/>
          <w:spacing w:val="-17"/>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Grievance</w:t>
      </w:r>
      <w:r w:rsidRPr="004C03FE">
        <w:rPr>
          <w:rFonts w:ascii="Arial" w:hAnsi="Arial" w:cs="Arial"/>
          <w:spacing w:val="-14"/>
          <w:sz w:val="18"/>
          <w:szCs w:val="18"/>
        </w:rPr>
        <w:t xml:space="preserve"> </w:t>
      </w:r>
      <w:r w:rsidRPr="004C03FE">
        <w:rPr>
          <w:rFonts w:ascii="Arial" w:hAnsi="Arial" w:cs="Arial"/>
          <w:sz w:val="18"/>
          <w:szCs w:val="18"/>
        </w:rPr>
        <w:t>Procedures</w:t>
      </w:r>
    </w:p>
    <w:p w14:paraId="4010D21C" w14:textId="581DC781"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5C68583A" w14:textId="6CC98465"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681B3FFF" w14:textId="63DC5E0A"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71F5674F" w14:textId="0BDC4DAF"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2325077E" w14:textId="428B3E10"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51F2CEFC" w14:textId="151D5567"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4ABD37B0" w14:textId="49841F6E"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36F6E657" w14:textId="547935D2"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55363035" w14:textId="6A8B4336"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3F62E8E9" w14:textId="71416DD6"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73CF8ABC" w14:textId="37C69227"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306CED87" w14:textId="44604C5A"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1FD5A95E" w14:textId="62CF30DF"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4192BDEB" w14:textId="20A67674"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71778ACE" w14:textId="1214FC65"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4A237666" w14:textId="21FC737C"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0E6F0E1E" w14:textId="4AF180B1"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4439E66F" w14:textId="5C01FD4B"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3D443826" w14:textId="24949617"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711006C0" w14:textId="11B8117F" w:rsidR="004C03FE" w:rsidRDefault="004C03FE" w:rsidP="004C03FE">
      <w:pPr>
        <w:tabs>
          <w:tab w:val="left" w:pos="2361"/>
        </w:tabs>
        <w:kinsoku w:val="0"/>
        <w:overflowPunct w:val="0"/>
        <w:autoSpaceDE w:val="0"/>
        <w:autoSpaceDN w:val="0"/>
        <w:adjustRightInd w:val="0"/>
        <w:spacing w:before="91"/>
        <w:rPr>
          <w:rFonts w:ascii="Arial" w:hAnsi="Arial" w:cs="Arial"/>
          <w:sz w:val="20"/>
          <w:szCs w:val="20"/>
        </w:rPr>
      </w:pPr>
    </w:p>
    <w:p w14:paraId="2CA84D5C" w14:textId="64836FBD" w:rsidR="00B53EEB" w:rsidRDefault="00B53EEB" w:rsidP="00B53EEB">
      <w:pPr>
        <w:kinsoku w:val="0"/>
        <w:overflowPunct w:val="0"/>
        <w:autoSpaceDE w:val="0"/>
        <w:autoSpaceDN w:val="0"/>
        <w:adjustRightInd w:val="0"/>
        <w:spacing w:line="183" w:lineRule="exact"/>
        <w:ind w:left="200"/>
        <w:rPr>
          <w:rFonts w:ascii="Verdana" w:hAnsi="Verdana" w:cs="Verdana"/>
          <w:sz w:val="16"/>
          <w:szCs w:val="16"/>
        </w:rPr>
      </w:pPr>
    </w:p>
    <w:p w14:paraId="286730E1" w14:textId="7030D754" w:rsidR="004C03FE" w:rsidRDefault="004C03FE" w:rsidP="00B53EEB">
      <w:pPr>
        <w:kinsoku w:val="0"/>
        <w:overflowPunct w:val="0"/>
        <w:autoSpaceDE w:val="0"/>
        <w:autoSpaceDN w:val="0"/>
        <w:adjustRightInd w:val="0"/>
        <w:spacing w:line="183" w:lineRule="exact"/>
        <w:ind w:left="200"/>
        <w:rPr>
          <w:rFonts w:ascii="Verdana" w:hAnsi="Verdana" w:cs="Verdana"/>
          <w:sz w:val="16"/>
          <w:szCs w:val="16"/>
        </w:rPr>
      </w:pPr>
    </w:p>
    <w:p w14:paraId="1BA6A0D6" w14:textId="4FC658A9" w:rsidR="004C03FE" w:rsidRDefault="004C03FE" w:rsidP="00B53EEB">
      <w:pPr>
        <w:kinsoku w:val="0"/>
        <w:overflowPunct w:val="0"/>
        <w:autoSpaceDE w:val="0"/>
        <w:autoSpaceDN w:val="0"/>
        <w:adjustRightInd w:val="0"/>
        <w:spacing w:line="183" w:lineRule="exact"/>
        <w:ind w:left="200"/>
        <w:rPr>
          <w:rFonts w:ascii="Verdana" w:hAnsi="Verdana" w:cs="Verdana"/>
          <w:sz w:val="16"/>
          <w:szCs w:val="16"/>
        </w:rPr>
      </w:pPr>
    </w:p>
    <w:p w14:paraId="3D393C99" w14:textId="77777777" w:rsidR="004C03FE" w:rsidRDefault="004C03FE" w:rsidP="00B53EEB">
      <w:pPr>
        <w:kinsoku w:val="0"/>
        <w:overflowPunct w:val="0"/>
        <w:autoSpaceDE w:val="0"/>
        <w:autoSpaceDN w:val="0"/>
        <w:adjustRightInd w:val="0"/>
        <w:spacing w:line="183" w:lineRule="exact"/>
        <w:ind w:left="200"/>
        <w:rPr>
          <w:rFonts w:ascii="Verdana" w:hAnsi="Verdana" w:cs="Verdana"/>
          <w:sz w:val="16"/>
          <w:szCs w:val="16"/>
        </w:rPr>
      </w:pPr>
    </w:p>
    <w:p w14:paraId="442D3C49" w14:textId="6274FDCB" w:rsidR="004C03FE" w:rsidRPr="00B53EEB" w:rsidRDefault="004C03FE" w:rsidP="00B53EEB">
      <w:pPr>
        <w:kinsoku w:val="0"/>
        <w:overflowPunct w:val="0"/>
        <w:autoSpaceDE w:val="0"/>
        <w:autoSpaceDN w:val="0"/>
        <w:adjustRightInd w:val="0"/>
        <w:spacing w:line="183" w:lineRule="exact"/>
        <w:ind w:left="200"/>
        <w:rPr>
          <w:rFonts w:ascii="Arial" w:hAnsi="Arial" w:cs="Arial"/>
          <w:sz w:val="16"/>
          <w:szCs w:val="16"/>
        </w:rPr>
        <w:sectPr w:rsidR="004C03FE" w:rsidRPr="00B53EEB">
          <w:type w:val="continuous"/>
          <w:pgSz w:w="12240" w:h="15840"/>
          <w:pgMar w:top="720" w:right="580" w:bottom="280" w:left="520" w:header="720" w:footer="720" w:gutter="0"/>
          <w:cols w:space="720"/>
          <w:noEndnote/>
        </w:sectPr>
      </w:pPr>
    </w:p>
    <w:p w14:paraId="166E9B28" w14:textId="2D661F9D" w:rsidR="00B53EEB" w:rsidRPr="00B53EEB" w:rsidRDefault="00B53EEB" w:rsidP="00B53EEB">
      <w:pPr>
        <w:kinsoku w:val="0"/>
        <w:overflowPunct w:val="0"/>
        <w:autoSpaceDE w:val="0"/>
        <w:autoSpaceDN w:val="0"/>
        <w:adjustRightInd w:val="0"/>
        <w:rPr>
          <w:rFonts w:ascii="Arial" w:hAnsi="Arial" w:cs="Arial"/>
          <w:sz w:val="20"/>
          <w:szCs w:val="20"/>
        </w:rPr>
      </w:pPr>
    </w:p>
    <w:p w14:paraId="2C4310D2" w14:textId="73A6B1AF" w:rsidR="00B53EEB" w:rsidRPr="00B53EEB" w:rsidRDefault="00B53EEB" w:rsidP="00B53EEB">
      <w:pPr>
        <w:kinsoku w:val="0"/>
        <w:overflowPunct w:val="0"/>
        <w:autoSpaceDE w:val="0"/>
        <w:autoSpaceDN w:val="0"/>
        <w:adjustRightInd w:val="0"/>
        <w:ind w:left="3941"/>
        <w:rPr>
          <w:rFonts w:ascii="Arial" w:hAnsi="Arial" w:cs="Arial"/>
          <w:sz w:val="20"/>
          <w:szCs w:val="20"/>
        </w:rPr>
      </w:pPr>
    </w:p>
    <w:p w14:paraId="22252B8E" w14:textId="4B725FA4" w:rsidR="004C03FE" w:rsidRDefault="004C03FE" w:rsidP="00B53EEB">
      <w:pPr>
        <w:kinsoku w:val="0"/>
        <w:overflowPunct w:val="0"/>
        <w:autoSpaceDE w:val="0"/>
        <w:autoSpaceDN w:val="0"/>
        <w:adjustRightInd w:val="0"/>
        <w:spacing w:before="185"/>
        <w:ind w:left="327" w:right="246"/>
        <w:jc w:val="center"/>
        <w:rPr>
          <w:rFonts w:ascii="Arial" w:hAnsi="Arial" w:cs="Arial"/>
          <w:sz w:val="28"/>
          <w:szCs w:val="28"/>
        </w:rPr>
      </w:pPr>
    </w:p>
    <w:p w14:paraId="5A31DFF8" w14:textId="1182C9BE" w:rsidR="004C03FE" w:rsidRDefault="004C03FE" w:rsidP="00B53EEB">
      <w:pPr>
        <w:kinsoku w:val="0"/>
        <w:overflowPunct w:val="0"/>
        <w:autoSpaceDE w:val="0"/>
        <w:autoSpaceDN w:val="0"/>
        <w:adjustRightInd w:val="0"/>
        <w:spacing w:before="185"/>
        <w:ind w:left="327" w:right="246"/>
        <w:jc w:val="center"/>
        <w:rPr>
          <w:rFonts w:ascii="Arial" w:hAnsi="Arial" w:cs="Arial"/>
          <w:sz w:val="28"/>
          <w:szCs w:val="28"/>
        </w:rPr>
      </w:pPr>
    </w:p>
    <w:p w14:paraId="3CB85E6D" w14:textId="1F814D66" w:rsidR="004C03FE" w:rsidRDefault="004C03FE" w:rsidP="004C03FE">
      <w:pPr>
        <w:kinsoku w:val="0"/>
        <w:overflowPunct w:val="0"/>
        <w:autoSpaceDE w:val="0"/>
        <w:autoSpaceDN w:val="0"/>
        <w:adjustRightInd w:val="0"/>
        <w:spacing w:before="185"/>
        <w:ind w:left="327" w:right="246"/>
        <w:jc w:val="center"/>
        <w:rPr>
          <w:rFonts w:ascii="Arial" w:hAnsi="Arial" w:cs="Arial"/>
          <w:sz w:val="28"/>
          <w:szCs w:val="28"/>
        </w:rPr>
      </w:pPr>
    </w:p>
    <w:p w14:paraId="356C4046" w14:textId="50E95837" w:rsidR="004C03FE" w:rsidRDefault="004C03FE" w:rsidP="004C03FE">
      <w:pPr>
        <w:kinsoku w:val="0"/>
        <w:overflowPunct w:val="0"/>
        <w:autoSpaceDE w:val="0"/>
        <w:autoSpaceDN w:val="0"/>
        <w:adjustRightInd w:val="0"/>
        <w:spacing w:before="185"/>
        <w:ind w:left="327" w:right="246"/>
        <w:jc w:val="center"/>
        <w:rPr>
          <w:rFonts w:ascii="Arial" w:hAnsi="Arial" w:cs="Arial"/>
          <w:sz w:val="28"/>
          <w:szCs w:val="28"/>
        </w:rPr>
      </w:pPr>
    </w:p>
    <w:p w14:paraId="0596FDBA" w14:textId="77777777" w:rsidR="0082396B" w:rsidRDefault="0082396B" w:rsidP="004C03FE">
      <w:pPr>
        <w:kinsoku w:val="0"/>
        <w:overflowPunct w:val="0"/>
        <w:autoSpaceDE w:val="0"/>
        <w:autoSpaceDN w:val="0"/>
        <w:adjustRightInd w:val="0"/>
        <w:spacing w:before="185"/>
        <w:ind w:left="327" w:right="246"/>
        <w:jc w:val="center"/>
        <w:rPr>
          <w:rFonts w:ascii="Arial" w:hAnsi="Arial" w:cs="Arial"/>
          <w:sz w:val="28"/>
          <w:szCs w:val="28"/>
        </w:rPr>
      </w:pPr>
    </w:p>
    <w:p w14:paraId="32DA7794" w14:textId="77777777" w:rsidR="0082396B" w:rsidRDefault="0082396B" w:rsidP="00F642B6">
      <w:pPr>
        <w:kinsoku w:val="0"/>
        <w:overflowPunct w:val="0"/>
        <w:autoSpaceDE w:val="0"/>
        <w:autoSpaceDN w:val="0"/>
        <w:adjustRightInd w:val="0"/>
        <w:spacing w:before="185"/>
        <w:ind w:right="246"/>
        <w:rPr>
          <w:rFonts w:ascii="Arial" w:hAnsi="Arial" w:cs="Arial"/>
          <w:sz w:val="28"/>
          <w:szCs w:val="28"/>
        </w:rPr>
      </w:pPr>
    </w:p>
    <w:p w14:paraId="23E9001D" w14:textId="22585C52" w:rsidR="00B53EEB" w:rsidRPr="00B53EEB" w:rsidRDefault="0082396B" w:rsidP="004C03FE">
      <w:pPr>
        <w:kinsoku w:val="0"/>
        <w:overflowPunct w:val="0"/>
        <w:autoSpaceDE w:val="0"/>
        <w:autoSpaceDN w:val="0"/>
        <w:adjustRightInd w:val="0"/>
        <w:spacing w:before="185"/>
        <w:ind w:left="327" w:right="246"/>
        <w:jc w:val="center"/>
        <w:rPr>
          <w:rFonts w:ascii="Arial" w:hAnsi="Arial" w:cs="Arial"/>
          <w:sz w:val="28"/>
          <w:szCs w:val="28"/>
        </w:rPr>
      </w:pPr>
      <w:r>
        <w:rPr>
          <w:rFonts w:ascii="Arial" w:hAnsi="Arial" w:cs="Arial"/>
          <w:noProof/>
          <w:sz w:val="28"/>
          <w:szCs w:val="28"/>
        </w:rPr>
        <w:drawing>
          <wp:anchor distT="0" distB="0" distL="114300" distR="114300" simplePos="0" relativeHeight="251659264" behindDoc="0" locked="0" layoutInCell="1" allowOverlap="1" wp14:anchorId="22FF032A" wp14:editId="0FB2853C">
            <wp:simplePos x="0" y="0"/>
            <wp:positionH relativeFrom="margin">
              <wp:posOffset>2901950</wp:posOffset>
            </wp:positionH>
            <wp:positionV relativeFrom="margin">
              <wp:posOffset>-268182</wp:posOffset>
            </wp:positionV>
            <wp:extent cx="1270000" cy="977900"/>
            <wp:effectExtent l="0" t="0" r="0" b="0"/>
            <wp:wrapSquare wrapText="bothSides"/>
            <wp:docPr id="28" name="Picture 28"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ogo-Re-Design-small.png"/>
                    <pic:cNvPicPr/>
                  </pic:nvPicPr>
                  <pic:blipFill>
                    <a:blip r:embed="rId11">
                      <a:extLst>
                        <a:ext uri="{28A0092B-C50C-407E-A947-70E740481C1C}">
                          <a14:useLocalDpi xmlns:a14="http://schemas.microsoft.com/office/drawing/2010/main" val="0"/>
                        </a:ext>
                      </a:extLst>
                    </a:blip>
                    <a:stretch>
                      <a:fillRect/>
                    </a:stretch>
                  </pic:blipFill>
                  <pic:spPr>
                    <a:xfrm>
                      <a:off x="0" y="0"/>
                      <a:ext cx="1270000" cy="977900"/>
                    </a:xfrm>
                    <a:prstGeom prst="rect">
                      <a:avLst/>
                    </a:prstGeom>
                  </pic:spPr>
                </pic:pic>
              </a:graphicData>
            </a:graphic>
          </wp:anchor>
        </w:drawing>
      </w:r>
      <w:r w:rsidR="00B53EEB" w:rsidRPr="00B53EEB">
        <w:rPr>
          <w:rFonts w:ascii="Arial" w:hAnsi="Arial" w:cs="Arial"/>
          <w:sz w:val="28"/>
          <w:szCs w:val="28"/>
        </w:rPr>
        <w:t>Notice of Grievance Procedures</w:t>
      </w:r>
    </w:p>
    <w:p w14:paraId="3CB61860" w14:textId="77777777" w:rsidR="00B53EEB" w:rsidRPr="00B53EEB" w:rsidRDefault="00B53EEB" w:rsidP="00B53EEB">
      <w:pPr>
        <w:kinsoku w:val="0"/>
        <w:overflowPunct w:val="0"/>
        <w:autoSpaceDE w:val="0"/>
        <w:autoSpaceDN w:val="0"/>
        <w:adjustRightInd w:val="0"/>
        <w:rPr>
          <w:rFonts w:ascii="Arial" w:hAnsi="Arial" w:cs="Arial"/>
          <w:sz w:val="20"/>
          <w:szCs w:val="20"/>
        </w:rPr>
      </w:pPr>
    </w:p>
    <w:p w14:paraId="30D1EB6D" w14:textId="77777777" w:rsidR="00B53EEB" w:rsidRPr="00B53EEB" w:rsidRDefault="00B53EEB" w:rsidP="00B53EEB">
      <w:pPr>
        <w:kinsoku w:val="0"/>
        <w:overflowPunct w:val="0"/>
        <w:autoSpaceDE w:val="0"/>
        <w:autoSpaceDN w:val="0"/>
        <w:adjustRightInd w:val="0"/>
        <w:rPr>
          <w:rFonts w:ascii="Arial" w:hAnsi="Arial" w:cs="Arial"/>
          <w:sz w:val="16"/>
          <w:szCs w:val="16"/>
        </w:rPr>
      </w:pPr>
    </w:p>
    <w:p w14:paraId="00417231" w14:textId="7BFB9EAA" w:rsidR="00B53EEB" w:rsidRPr="004C03FE" w:rsidRDefault="00B53EEB" w:rsidP="00B53EEB">
      <w:pPr>
        <w:kinsoku w:val="0"/>
        <w:overflowPunct w:val="0"/>
        <w:autoSpaceDE w:val="0"/>
        <w:autoSpaceDN w:val="0"/>
        <w:adjustRightInd w:val="0"/>
        <w:spacing w:line="225" w:lineRule="auto"/>
        <w:ind w:left="108" w:right="47"/>
        <w:rPr>
          <w:rFonts w:ascii="Arial" w:hAnsi="Arial" w:cs="Arial"/>
          <w:sz w:val="18"/>
          <w:szCs w:val="18"/>
        </w:rPr>
      </w:pPr>
      <w:r w:rsidRPr="004C03FE">
        <w:rPr>
          <w:rFonts w:ascii="Arial" w:hAnsi="Arial" w:cs="Arial"/>
          <w:sz w:val="18"/>
          <w:szCs w:val="18"/>
        </w:rPr>
        <w:t xml:space="preserve">The </w:t>
      </w:r>
      <w:r w:rsidR="008E17EE">
        <w:rPr>
          <w:rFonts w:ascii="Arial" w:hAnsi="Arial" w:cs="Arial"/>
          <w:sz w:val="18"/>
          <w:szCs w:val="18"/>
        </w:rPr>
        <w:t>Northern</w:t>
      </w:r>
      <w:r w:rsidRPr="004C03FE">
        <w:rPr>
          <w:rFonts w:ascii="Arial" w:hAnsi="Arial" w:cs="Arial"/>
          <w:sz w:val="18"/>
          <w:szCs w:val="18"/>
        </w:rPr>
        <w:t xml:space="preserve"> Area </w:t>
      </w:r>
      <w:r w:rsidR="008E17EE">
        <w:rPr>
          <w:rFonts w:ascii="Arial" w:hAnsi="Arial" w:cs="Arial"/>
          <w:sz w:val="18"/>
          <w:szCs w:val="18"/>
        </w:rPr>
        <w:t xml:space="preserve">Local </w:t>
      </w:r>
      <w:r w:rsidRPr="004C03FE">
        <w:rPr>
          <w:rFonts w:ascii="Arial" w:hAnsi="Arial" w:cs="Arial"/>
          <w:sz w:val="18"/>
          <w:szCs w:val="18"/>
        </w:rPr>
        <w:t>Workforce Development Board (</w:t>
      </w:r>
      <w:r w:rsidR="008E17EE">
        <w:rPr>
          <w:rFonts w:ascii="Arial" w:hAnsi="Arial" w:cs="Arial"/>
          <w:sz w:val="18"/>
          <w:szCs w:val="18"/>
        </w:rPr>
        <w:t>NALWDB</w:t>
      </w:r>
      <w:r w:rsidRPr="004C03FE">
        <w:rPr>
          <w:rFonts w:ascii="Arial" w:hAnsi="Arial" w:cs="Arial"/>
          <w:sz w:val="18"/>
          <w:szCs w:val="18"/>
        </w:rPr>
        <w:t xml:space="preserve">), is funded under the federal Workforce Innovation and Opportunity Act (WIOA) of 2014. As a recipient of federal funds, </w:t>
      </w:r>
      <w:r w:rsidR="00F642B6">
        <w:rPr>
          <w:rFonts w:ascii="Arial" w:hAnsi="Arial" w:cs="Arial"/>
          <w:sz w:val="18"/>
          <w:szCs w:val="18"/>
        </w:rPr>
        <w:t>NAL</w:t>
      </w:r>
      <w:r w:rsidRPr="004C03FE">
        <w:rPr>
          <w:rFonts w:ascii="Arial" w:hAnsi="Arial" w:cs="Arial"/>
          <w:sz w:val="18"/>
          <w:szCs w:val="18"/>
        </w:rPr>
        <w:t>WDB and contractors must comply with all WIOA requirements.</w:t>
      </w:r>
    </w:p>
    <w:p w14:paraId="69C6811D" w14:textId="77777777" w:rsidR="00B53EEB" w:rsidRPr="004C03FE" w:rsidRDefault="00B53EEB" w:rsidP="00B53EEB">
      <w:pPr>
        <w:kinsoku w:val="0"/>
        <w:overflowPunct w:val="0"/>
        <w:autoSpaceDE w:val="0"/>
        <w:autoSpaceDN w:val="0"/>
        <w:adjustRightInd w:val="0"/>
        <w:spacing w:before="4"/>
        <w:rPr>
          <w:rFonts w:ascii="Arial" w:hAnsi="Arial" w:cs="Arial"/>
          <w:sz w:val="18"/>
          <w:szCs w:val="18"/>
        </w:rPr>
      </w:pPr>
    </w:p>
    <w:p w14:paraId="7F542207" w14:textId="77777777" w:rsidR="00B53EEB" w:rsidRPr="004C03FE" w:rsidRDefault="00B53EEB" w:rsidP="00B53EEB">
      <w:pPr>
        <w:kinsoku w:val="0"/>
        <w:overflowPunct w:val="0"/>
        <w:autoSpaceDE w:val="0"/>
        <w:autoSpaceDN w:val="0"/>
        <w:adjustRightInd w:val="0"/>
        <w:ind w:left="108"/>
        <w:outlineLvl w:val="2"/>
        <w:rPr>
          <w:rFonts w:ascii="Arial" w:hAnsi="Arial" w:cs="Arial"/>
          <w:b/>
          <w:bCs/>
          <w:sz w:val="18"/>
          <w:szCs w:val="18"/>
        </w:rPr>
      </w:pPr>
      <w:r w:rsidRPr="004C03FE">
        <w:rPr>
          <w:rFonts w:ascii="Arial" w:hAnsi="Arial" w:cs="Arial"/>
          <w:b/>
          <w:bCs/>
          <w:sz w:val="18"/>
          <w:szCs w:val="18"/>
        </w:rPr>
        <w:t>Notice of Grievance Procedures</w:t>
      </w:r>
    </w:p>
    <w:p w14:paraId="59AA75BB" w14:textId="77777777" w:rsidR="00B53EEB" w:rsidRPr="004C03FE" w:rsidRDefault="00B53EEB" w:rsidP="00B53EEB">
      <w:pPr>
        <w:kinsoku w:val="0"/>
        <w:overflowPunct w:val="0"/>
        <w:autoSpaceDE w:val="0"/>
        <w:autoSpaceDN w:val="0"/>
        <w:adjustRightInd w:val="0"/>
        <w:spacing w:before="12" w:line="254" w:lineRule="auto"/>
        <w:ind w:left="106" w:firstLine="1"/>
        <w:rPr>
          <w:rFonts w:ascii="Arial" w:hAnsi="Arial" w:cs="Arial"/>
          <w:sz w:val="18"/>
          <w:szCs w:val="18"/>
        </w:rPr>
      </w:pPr>
      <w:r w:rsidRPr="004C03FE">
        <w:rPr>
          <w:rFonts w:ascii="Arial" w:hAnsi="Arial" w:cs="Arial"/>
          <w:sz w:val="18"/>
          <w:szCs w:val="18"/>
        </w:rPr>
        <w:t xml:space="preserve">Every applicant, participant, employee or other interested party shall have the right, without fear of reprisal, to present a complaint or grievance. Grievances are divided into two areas: </w:t>
      </w:r>
      <w:r w:rsidRPr="004C03FE">
        <w:rPr>
          <w:rFonts w:ascii="Arial" w:hAnsi="Arial" w:cs="Arial"/>
          <w:i/>
          <w:iCs/>
          <w:sz w:val="18"/>
          <w:szCs w:val="18"/>
        </w:rPr>
        <w:t xml:space="preserve">Discriminating </w:t>
      </w:r>
      <w:r w:rsidRPr="004C03FE">
        <w:rPr>
          <w:rFonts w:ascii="Arial" w:hAnsi="Arial" w:cs="Arial"/>
          <w:sz w:val="18"/>
          <w:szCs w:val="18"/>
        </w:rPr>
        <w:t xml:space="preserve">and </w:t>
      </w:r>
      <w:r w:rsidRPr="004C03FE">
        <w:rPr>
          <w:rFonts w:ascii="Arial" w:hAnsi="Arial" w:cs="Arial"/>
          <w:i/>
          <w:iCs/>
          <w:sz w:val="18"/>
          <w:szCs w:val="18"/>
        </w:rPr>
        <w:t>Non-Discriminatory</w:t>
      </w:r>
      <w:r w:rsidRPr="004C03FE">
        <w:rPr>
          <w:rFonts w:ascii="Arial" w:hAnsi="Arial" w:cs="Arial"/>
          <w:sz w:val="18"/>
          <w:szCs w:val="18"/>
        </w:rPr>
        <w:t>.</w:t>
      </w:r>
    </w:p>
    <w:p w14:paraId="7B736544" w14:textId="77777777" w:rsidR="00B53EEB" w:rsidRPr="004C03FE" w:rsidRDefault="00B53EEB" w:rsidP="00B53EEB">
      <w:pPr>
        <w:kinsoku w:val="0"/>
        <w:overflowPunct w:val="0"/>
        <w:autoSpaceDE w:val="0"/>
        <w:autoSpaceDN w:val="0"/>
        <w:adjustRightInd w:val="0"/>
        <w:spacing w:before="6"/>
        <w:rPr>
          <w:rFonts w:ascii="Arial" w:hAnsi="Arial" w:cs="Arial"/>
          <w:sz w:val="18"/>
          <w:szCs w:val="18"/>
        </w:rPr>
      </w:pPr>
    </w:p>
    <w:p w14:paraId="1500D5D8" w14:textId="77777777" w:rsidR="00B53EEB" w:rsidRPr="004C03FE" w:rsidRDefault="00B53EEB" w:rsidP="00B53EEB">
      <w:pPr>
        <w:kinsoku w:val="0"/>
        <w:overflowPunct w:val="0"/>
        <w:autoSpaceDE w:val="0"/>
        <w:autoSpaceDN w:val="0"/>
        <w:adjustRightInd w:val="0"/>
        <w:ind w:left="106"/>
        <w:rPr>
          <w:rFonts w:ascii="Arial" w:hAnsi="Arial" w:cs="Arial"/>
          <w:sz w:val="18"/>
          <w:szCs w:val="18"/>
        </w:rPr>
      </w:pPr>
      <w:r w:rsidRPr="004C03FE">
        <w:rPr>
          <w:rFonts w:ascii="Arial" w:hAnsi="Arial" w:cs="Arial"/>
          <w:b/>
          <w:bCs/>
          <w:sz w:val="18"/>
          <w:szCs w:val="18"/>
        </w:rPr>
        <w:t xml:space="preserve">Discriminatory Grievance: </w:t>
      </w:r>
      <w:r w:rsidRPr="004C03FE">
        <w:rPr>
          <w:rFonts w:ascii="Arial" w:hAnsi="Arial" w:cs="Arial"/>
          <w:sz w:val="18"/>
          <w:szCs w:val="18"/>
        </w:rPr>
        <w:t>Equal Opportunity Is the Law</w:t>
      </w:r>
    </w:p>
    <w:p w14:paraId="5C1887EC" w14:textId="77777777" w:rsidR="00B53EEB" w:rsidRPr="004C03FE" w:rsidRDefault="00B53EEB" w:rsidP="00B53EEB">
      <w:pPr>
        <w:kinsoku w:val="0"/>
        <w:overflowPunct w:val="0"/>
        <w:autoSpaceDE w:val="0"/>
        <w:autoSpaceDN w:val="0"/>
        <w:adjustRightInd w:val="0"/>
        <w:spacing w:before="12" w:line="254" w:lineRule="auto"/>
        <w:ind w:left="106" w:right="263"/>
        <w:rPr>
          <w:rFonts w:ascii="Arial" w:hAnsi="Arial" w:cs="Arial"/>
          <w:sz w:val="18"/>
          <w:szCs w:val="18"/>
        </w:rPr>
      </w:pPr>
      <w:r w:rsidRPr="004C03FE">
        <w:rPr>
          <w:rFonts w:ascii="Arial" w:hAnsi="Arial" w:cs="Arial"/>
          <w:sz w:val="18"/>
          <w:szCs w:val="18"/>
        </w:rPr>
        <w:t>It is against the law for this recipient of Federal financial assistance to discriminate against any individual in the United States, on the basis of:</w:t>
      </w:r>
    </w:p>
    <w:p w14:paraId="34235B60" w14:textId="77777777" w:rsidR="00B53EEB" w:rsidRPr="004C03FE" w:rsidRDefault="00B53EEB" w:rsidP="00B53EEB">
      <w:pPr>
        <w:numPr>
          <w:ilvl w:val="0"/>
          <w:numId w:val="2"/>
        </w:numPr>
        <w:tabs>
          <w:tab w:val="left" w:pos="827"/>
        </w:tabs>
        <w:kinsoku w:val="0"/>
        <w:overflowPunct w:val="0"/>
        <w:autoSpaceDE w:val="0"/>
        <w:autoSpaceDN w:val="0"/>
        <w:adjustRightInd w:val="0"/>
        <w:spacing w:before="2"/>
        <w:rPr>
          <w:rFonts w:ascii="Arial" w:hAnsi="Arial" w:cs="Arial"/>
          <w:sz w:val="18"/>
          <w:szCs w:val="18"/>
        </w:rPr>
      </w:pPr>
      <w:r w:rsidRPr="004C03FE">
        <w:rPr>
          <w:rFonts w:ascii="Arial" w:hAnsi="Arial" w:cs="Arial"/>
          <w:sz w:val="18"/>
          <w:szCs w:val="18"/>
        </w:rPr>
        <w:t>race,</w:t>
      </w:r>
      <w:r w:rsidRPr="004C03FE">
        <w:rPr>
          <w:rFonts w:ascii="Arial" w:hAnsi="Arial" w:cs="Arial"/>
          <w:spacing w:val="-16"/>
          <w:sz w:val="18"/>
          <w:szCs w:val="18"/>
        </w:rPr>
        <w:t xml:space="preserve"> </w:t>
      </w:r>
      <w:r w:rsidRPr="004C03FE">
        <w:rPr>
          <w:rFonts w:ascii="Arial" w:hAnsi="Arial" w:cs="Arial"/>
          <w:sz w:val="18"/>
          <w:szCs w:val="18"/>
        </w:rPr>
        <w:t>color,</w:t>
      </w:r>
      <w:r w:rsidRPr="004C03FE">
        <w:rPr>
          <w:rFonts w:ascii="Arial" w:hAnsi="Arial" w:cs="Arial"/>
          <w:spacing w:val="-15"/>
          <w:sz w:val="18"/>
          <w:szCs w:val="18"/>
        </w:rPr>
        <w:t xml:space="preserve"> </w:t>
      </w:r>
      <w:r w:rsidRPr="004C03FE">
        <w:rPr>
          <w:rFonts w:ascii="Arial" w:hAnsi="Arial" w:cs="Arial"/>
          <w:sz w:val="18"/>
          <w:szCs w:val="18"/>
        </w:rPr>
        <w:t>religion,</w:t>
      </w:r>
      <w:r w:rsidRPr="004C03FE">
        <w:rPr>
          <w:rFonts w:ascii="Arial" w:hAnsi="Arial" w:cs="Arial"/>
          <w:spacing w:val="-15"/>
          <w:sz w:val="18"/>
          <w:szCs w:val="18"/>
        </w:rPr>
        <w:t xml:space="preserve"> </w:t>
      </w:r>
      <w:r w:rsidRPr="004C03FE">
        <w:rPr>
          <w:rFonts w:ascii="Arial" w:hAnsi="Arial" w:cs="Arial"/>
          <w:sz w:val="18"/>
          <w:szCs w:val="18"/>
        </w:rPr>
        <w:t>sex,</w:t>
      </w:r>
      <w:r w:rsidRPr="004C03FE">
        <w:rPr>
          <w:rFonts w:ascii="Arial" w:hAnsi="Arial" w:cs="Arial"/>
          <w:spacing w:val="-15"/>
          <w:sz w:val="18"/>
          <w:szCs w:val="18"/>
        </w:rPr>
        <w:t xml:space="preserve"> </w:t>
      </w:r>
      <w:r w:rsidRPr="004C03FE">
        <w:rPr>
          <w:rFonts w:ascii="Arial" w:hAnsi="Arial" w:cs="Arial"/>
          <w:sz w:val="18"/>
          <w:szCs w:val="18"/>
        </w:rPr>
        <w:t>national</w:t>
      </w:r>
      <w:r w:rsidRPr="004C03FE">
        <w:rPr>
          <w:rFonts w:ascii="Arial" w:hAnsi="Arial" w:cs="Arial"/>
          <w:spacing w:val="-16"/>
          <w:sz w:val="18"/>
          <w:szCs w:val="18"/>
        </w:rPr>
        <w:t xml:space="preserve"> </w:t>
      </w:r>
      <w:r w:rsidRPr="004C03FE">
        <w:rPr>
          <w:rFonts w:ascii="Arial" w:hAnsi="Arial" w:cs="Arial"/>
          <w:sz w:val="18"/>
          <w:szCs w:val="18"/>
        </w:rPr>
        <w:t>origin,</w:t>
      </w:r>
      <w:r w:rsidRPr="004C03FE">
        <w:rPr>
          <w:rFonts w:ascii="Arial" w:hAnsi="Arial" w:cs="Arial"/>
          <w:spacing w:val="-15"/>
          <w:sz w:val="18"/>
          <w:szCs w:val="18"/>
        </w:rPr>
        <w:t xml:space="preserve"> </w:t>
      </w:r>
      <w:r w:rsidRPr="004C03FE">
        <w:rPr>
          <w:rFonts w:ascii="Arial" w:hAnsi="Arial" w:cs="Arial"/>
          <w:sz w:val="18"/>
          <w:szCs w:val="18"/>
        </w:rPr>
        <w:t>age,</w:t>
      </w:r>
      <w:r w:rsidRPr="004C03FE">
        <w:rPr>
          <w:rFonts w:ascii="Arial" w:hAnsi="Arial" w:cs="Arial"/>
          <w:spacing w:val="-15"/>
          <w:sz w:val="18"/>
          <w:szCs w:val="18"/>
        </w:rPr>
        <w:t xml:space="preserve"> </w:t>
      </w:r>
      <w:r w:rsidRPr="004C03FE">
        <w:rPr>
          <w:rFonts w:ascii="Arial" w:hAnsi="Arial" w:cs="Arial"/>
          <w:sz w:val="18"/>
          <w:szCs w:val="18"/>
        </w:rPr>
        <w:t>disability,</w:t>
      </w:r>
      <w:r w:rsidRPr="004C03FE">
        <w:rPr>
          <w:rFonts w:ascii="Arial" w:hAnsi="Arial" w:cs="Arial"/>
          <w:spacing w:val="-15"/>
          <w:sz w:val="18"/>
          <w:szCs w:val="18"/>
        </w:rPr>
        <w:t xml:space="preserve"> </w:t>
      </w:r>
      <w:r w:rsidRPr="004C03FE">
        <w:rPr>
          <w:rFonts w:ascii="Arial" w:hAnsi="Arial" w:cs="Arial"/>
          <w:sz w:val="18"/>
          <w:szCs w:val="18"/>
        </w:rPr>
        <w:t>political</w:t>
      </w:r>
      <w:r w:rsidRPr="004C03FE">
        <w:rPr>
          <w:rFonts w:ascii="Arial" w:hAnsi="Arial" w:cs="Arial"/>
          <w:spacing w:val="-16"/>
          <w:sz w:val="18"/>
          <w:szCs w:val="18"/>
        </w:rPr>
        <w:t xml:space="preserve"> </w:t>
      </w:r>
      <w:r w:rsidRPr="004C03FE">
        <w:rPr>
          <w:rFonts w:ascii="Arial" w:hAnsi="Arial" w:cs="Arial"/>
          <w:sz w:val="18"/>
          <w:szCs w:val="18"/>
        </w:rPr>
        <w:t>affiliation</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belief;</w:t>
      </w:r>
      <w:r w:rsidRPr="004C03FE">
        <w:rPr>
          <w:rFonts w:ascii="Arial" w:hAnsi="Arial" w:cs="Arial"/>
          <w:spacing w:val="-16"/>
          <w:sz w:val="18"/>
          <w:szCs w:val="18"/>
        </w:rPr>
        <w:t xml:space="preserve"> </w:t>
      </w:r>
      <w:r w:rsidRPr="004C03FE">
        <w:rPr>
          <w:rFonts w:ascii="Arial" w:hAnsi="Arial" w:cs="Arial"/>
          <w:sz w:val="18"/>
          <w:szCs w:val="18"/>
        </w:rPr>
        <w:t>and</w:t>
      </w:r>
    </w:p>
    <w:p w14:paraId="4B754844" w14:textId="77777777" w:rsidR="00B53EEB" w:rsidRPr="004C03FE" w:rsidRDefault="00B53EEB" w:rsidP="00B53EEB">
      <w:pPr>
        <w:numPr>
          <w:ilvl w:val="0"/>
          <w:numId w:val="2"/>
        </w:numPr>
        <w:tabs>
          <w:tab w:val="left" w:pos="827"/>
        </w:tabs>
        <w:kinsoku w:val="0"/>
        <w:overflowPunct w:val="0"/>
        <w:autoSpaceDE w:val="0"/>
        <w:autoSpaceDN w:val="0"/>
        <w:adjustRightInd w:val="0"/>
        <w:spacing w:before="13"/>
        <w:rPr>
          <w:rFonts w:ascii="Arial" w:hAnsi="Arial" w:cs="Arial"/>
          <w:sz w:val="18"/>
          <w:szCs w:val="18"/>
        </w:rPr>
      </w:pPr>
      <w:r w:rsidRPr="004C03FE">
        <w:rPr>
          <w:rFonts w:ascii="Arial" w:hAnsi="Arial" w:cs="Arial"/>
          <w:sz w:val="18"/>
          <w:szCs w:val="18"/>
        </w:rPr>
        <w:t>against</w:t>
      </w:r>
      <w:r w:rsidRPr="004C03FE">
        <w:rPr>
          <w:rFonts w:ascii="Arial" w:hAnsi="Arial" w:cs="Arial"/>
          <w:spacing w:val="-16"/>
          <w:sz w:val="18"/>
          <w:szCs w:val="18"/>
        </w:rPr>
        <w:t xml:space="preserve"> </w:t>
      </w:r>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beneficiary</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programs</w:t>
      </w:r>
      <w:r w:rsidRPr="004C03FE">
        <w:rPr>
          <w:rFonts w:ascii="Arial" w:hAnsi="Arial" w:cs="Arial"/>
          <w:spacing w:val="-14"/>
          <w:sz w:val="18"/>
          <w:szCs w:val="18"/>
        </w:rPr>
        <w:t xml:space="preserve"> </w:t>
      </w:r>
      <w:r w:rsidRPr="004C03FE">
        <w:rPr>
          <w:rFonts w:ascii="Arial" w:hAnsi="Arial" w:cs="Arial"/>
          <w:sz w:val="18"/>
          <w:szCs w:val="18"/>
        </w:rPr>
        <w:t>financially</w:t>
      </w:r>
      <w:r w:rsidRPr="004C03FE">
        <w:rPr>
          <w:rFonts w:ascii="Arial" w:hAnsi="Arial" w:cs="Arial"/>
          <w:spacing w:val="-15"/>
          <w:sz w:val="18"/>
          <w:szCs w:val="18"/>
        </w:rPr>
        <w:t xml:space="preserve"> </w:t>
      </w:r>
      <w:r w:rsidRPr="004C03FE">
        <w:rPr>
          <w:rFonts w:ascii="Arial" w:hAnsi="Arial" w:cs="Arial"/>
          <w:sz w:val="18"/>
          <w:szCs w:val="18"/>
        </w:rPr>
        <w:t>assisted</w:t>
      </w:r>
      <w:r w:rsidRPr="004C03FE">
        <w:rPr>
          <w:rFonts w:ascii="Arial" w:hAnsi="Arial" w:cs="Arial"/>
          <w:spacing w:val="-16"/>
          <w:sz w:val="18"/>
          <w:szCs w:val="18"/>
        </w:rPr>
        <w:t xml:space="preserve"> </w:t>
      </w:r>
      <w:r w:rsidRPr="004C03FE">
        <w:rPr>
          <w:rFonts w:ascii="Arial" w:hAnsi="Arial" w:cs="Arial"/>
          <w:sz w:val="18"/>
          <w:szCs w:val="18"/>
        </w:rPr>
        <w:t>under</w:t>
      </w:r>
      <w:r w:rsidRPr="004C03FE">
        <w:rPr>
          <w:rFonts w:ascii="Arial" w:hAnsi="Arial" w:cs="Arial"/>
          <w:spacing w:val="-15"/>
          <w:sz w:val="18"/>
          <w:szCs w:val="18"/>
        </w:rPr>
        <w:t xml:space="preserve"> </w:t>
      </w:r>
      <w:r w:rsidRPr="004C03FE">
        <w:rPr>
          <w:rFonts w:ascii="Arial" w:hAnsi="Arial" w:cs="Arial"/>
          <w:sz w:val="18"/>
          <w:szCs w:val="18"/>
        </w:rPr>
        <w:t>Title</w:t>
      </w:r>
      <w:r w:rsidRPr="004C03FE">
        <w:rPr>
          <w:rFonts w:ascii="Arial" w:hAnsi="Arial" w:cs="Arial"/>
          <w:spacing w:val="-16"/>
          <w:sz w:val="18"/>
          <w:szCs w:val="18"/>
        </w:rPr>
        <w:t xml:space="preserve"> </w:t>
      </w:r>
      <w:r w:rsidRPr="004C03FE">
        <w:rPr>
          <w:rFonts w:ascii="Arial" w:hAnsi="Arial" w:cs="Arial"/>
          <w:sz w:val="18"/>
          <w:szCs w:val="18"/>
        </w:rPr>
        <w:t>I</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WIOA,</w:t>
      </w:r>
    </w:p>
    <w:p w14:paraId="6D624319" w14:textId="77777777" w:rsidR="00B53EEB" w:rsidRPr="004C03FE" w:rsidRDefault="00B53EEB" w:rsidP="00B53EEB">
      <w:pPr>
        <w:numPr>
          <w:ilvl w:val="0"/>
          <w:numId w:val="2"/>
        </w:numPr>
        <w:tabs>
          <w:tab w:val="left" w:pos="827"/>
        </w:tabs>
        <w:kinsoku w:val="0"/>
        <w:overflowPunct w:val="0"/>
        <w:autoSpaceDE w:val="0"/>
        <w:autoSpaceDN w:val="0"/>
        <w:adjustRightInd w:val="0"/>
        <w:spacing w:before="15" w:line="254" w:lineRule="auto"/>
        <w:ind w:right="141"/>
        <w:rPr>
          <w:rFonts w:ascii="Arial" w:hAnsi="Arial" w:cs="Arial"/>
          <w:sz w:val="18"/>
          <w:szCs w:val="18"/>
        </w:rPr>
      </w:pPr>
      <w:r w:rsidRPr="004C03FE">
        <w:rPr>
          <w:rFonts w:ascii="Arial" w:hAnsi="Arial" w:cs="Arial"/>
          <w:sz w:val="18"/>
          <w:szCs w:val="18"/>
        </w:rPr>
        <w:t>on</w:t>
      </w:r>
      <w:r w:rsidRPr="004C03FE">
        <w:rPr>
          <w:rFonts w:ascii="Arial" w:hAnsi="Arial" w:cs="Arial"/>
          <w:spacing w:val="-13"/>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basis</w:t>
      </w:r>
      <w:r w:rsidRPr="004C03FE">
        <w:rPr>
          <w:rFonts w:ascii="Arial" w:hAnsi="Arial" w:cs="Arial"/>
          <w:spacing w:val="-12"/>
          <w:sz w:val="18"/>
          <w:szCs w:val="18"/>
        </w:rPr>
        <w:t xml:space="preserve"> </w:t>
      </w:r>
      <w:r w:rsidRPr="004C03FE">
        <w:rPr>
          <w:rFonts w:ascii="Arial" w:hAnsi="Arial" w:cs="Arial"/>
          <w:sz w:val="18"/>
          <w:szCs w:val="18"/>
        </w:rPr>
        <w:t>of</w:t>
      </w:r>
      <w:r w:rsidRPr="004C03FE">
        <w:rPr>
          <w:rFonts w:ascii="Arial" w:hAnsi="Arial" w:cs="Arial"/>
          <w:spacing w:val="-14"/>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beneficiary's</w:t>
      </w:r>
      <w:r w:rsidRPr="004C03FE">
        <w:rPr>
          <w:rFonts w:ascii="Arial" w:hAnsi="Arial" w:cs="Arial"/>
          <w:spacing w:val="-12"/>
          <w:sz w:val="18"/>
          <w:szCs w:val="18"/>
        </w:rPr>
        <w:t xml:space="preserve"> </w:t>
      </w:r>
      <w:r w:rsidRPr="004C03FE">
        <w:rPr>
          <w:rFonts w:ascii="Arial" w:hAnsi="Arial" w:cs="Arial"/>
          <w:sz w:val="18"/>
          <w:szCs w:val="18"/>
        </w:rPr>
        <w:t>citizenship/status</w:t>
      </w:r>
      <w:r w:rsidRPr="004C03FE">
        <w:rPr>
          <w:rFonts w:ascii="Arial" w:hAnsi="Arial" w:cs="Arial"/>
          <w:spacing w:val="-12"/>
          <w:sz w:val="18"/>
          <w:szCs w:val="18"/>
        </w:rPr>
        <w:t xml:space="preserve"> </w:t>
      </w:r>
      <w:r w:rsidRPr="004C03FE">
        <w:rPr>
          <w:rFonts w:ascii="Arial" w:hAnsi="Arial" w:cs="Arial"/>
          <w:sz w:val="18"/>
          <w:szCs w:val="18"/>
        </w:rPr>
        <w:t>as</w:t>
      </w:r>
      <w:r w:rsidRPr="004C03FE">
        <w:rPr>
          <w:rFonts w:ascii="Arial" w:hAnsi="Arial" w:cs="Arial"/>
          <w:spacing w:val="-14"/>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lawfully</w:t>
      </w:r>
      <w:r w:rsidRPr="004C03FE">
        <w:rPr>
          <w:rFonts w:ascii="Arial" w:hAnsi="Arial" w:cs="Arial"/>
          <w:spacing w:val="-12"/>
          <w:sz w:val="18"/>
          <w:szCs w:val="18"/>
        </w:rPr>
        <w:t xml:space="preserve"> </w:t>
      </w:r>
      <w:r w:rsidRPr="004C03FE">
        <w:rPr>
          <w:rFonts w:ascii="Arial" w:hAnsi="Arial" w:cs="Arial"/>
          <w:sz w:val="18"/>
          <w:szCs w:val="18"/>
        </w:rPr>
        <w:t>admitted</w:t>
      </w:r>
      <w:r w:rsidRPr="004C03FE">
        <w:rPr>
          <w:rFonts w:ascii="Arial" w:hAnsi="Arial" w:cs="Arial"/>
          <w:spacing w:val="-14"/>
          <w:sz w:val="18"/>
          <w:szCs w:val="18"/>
        </w:rPr>
        <w:t xml:space="preserve"> </w:t>
      </w:r>
      <w:r w:rsidRPr="004C03FE">
        <w:rPr>
          <w:rFonts w:ascii="Arial" w:hAnsi="Arial" w:cs="Arial"/>
          <w:sz w:val="18"/>
          <w:szCs w:val="18"/>
        </w:rPr>
        <w:t>immigrant</w:t>
      </w:r>
      <w:r w:rsidRPr="004C03FE">
        <w:rPr>
          <w:rFonts w:ascii="Arial" w:hAnsi="Arial" w:cs="Arial"/>
          <w:spacing w:val="-12"/>
          <w:sz w:val="18"/>
          <w:szCs w:val="18"/>
        </w:rPr>
        <w:t xml:space="preserve"> </w:t>
      </w:r>
      <w:r w:rsidRPr="004C03FE">
        <w:rPr>
          <w:rFonts w:ascii="Arial" w:hAnsi="Arial" w:cs="Arial"/>
          <w:sz w:val="18"/>
          <w:szCs w:val="18"/>
        </w:rPr>
        <w:t>authorized</w:t>
      </w:r>
      <w:r w:rsidRPr="004C03FE">
        <w:rPr>
          <w:rFonts w:ascii="Arial" w:hAnsi="Arial" w:cs="Arial"/>
          <w:spacing w:val="-14"/>
          <w:sz w:val="18"/>
          <w:szCs w:val="18"/>
        </w:rPr>
        <w:t xml:space="preserve"> </w:t>
      </w:r>
      <w:r w:rsidRPr="004C03FE">
        <w:rPr>
          <w:rFonts w:ascii="Arial" w:hAnsi="Arial" w:cs="Arial"/>
          <w:sz w:val="18"/>
          <w:szCs w:val="18"/>
        </w:rPr>
        <w:t>to</w:t>
      </w:r>
      <w:r w:rsidRPr="004C03FE">
        <w:rPr>
          <w:rFonts w:ascii="Arial" w:hAnsi="Arial" w:cs="Arial"/>
          <w:spacing w:val="-13"/>
          <w:sz w:val="18"/>
          <w:szCs w:val="18"/>
        </w:rPr>
        <w:t xml:space="preserve"> </w:t>
      </w:r>
      <w:r w:rsidRPr="004C03FE">
        <w:rPr>
          <w:rFonts w:ascii="Arial" w:hAnsi="Arial" w:cs="Arial"/>
          <w:sz w:val="18"/>
          <w:szCs w:val="18"/>
        </w:rPr>
        <w:t>work</w:t>
      </w:r>
      <w:r w:rsidRPr="004C03FE">
        <w:rPr>
          <w:rFonts w:ascii="Arial" w:hAnsi="Arial" w:cs="Arial"/>
          <w:spacing w:val="-14"/>
          <w:sz w:val="18"/>
          <w:szCs w:val="18"/>
        </w:rPr>
        <w:t xml:space="preserve"> </w:t>
      </w:r>
      <w:r w:rsidRPr="004C03FE">
        <w:rPr>
          <w:rFonts w:ascii="Arial" w:hAnsi="Arial" w:cs="Arial"/>
          <w:sz w:val="18"/>
          <w:szCs w:val="18"/>
        </w:rPr>
        <w:t>in</w:t>
      </w:r>
      <w:r w:rsidRPr="004C03FE">
        <w:rPr>
          <w:rFonts w:ascii="Arial" w:hAnsi="Arial" w:cs="Arial"/>
          <w:spacing w:val="-12"/>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United</w:t>
      </w:r>
      <w:r w:rsidRPr="004C03FE">
        <w:rPr>
          <w:rFonts w:ascii="Arial" w:hAnsi="Arial" w:cs="Arial"/>
          <w:spacing w:val="-14"/>
          <w:sz w:val="18"/>
          <w:szCs w:val="18"/>
        </w:rPr>
        <w:t xml:space="preserve"> </w:t>
      </w:r>
      <w:r w:rsidRPr="004C03FE">
        <w:rPr>
          <w:rFonts w:ascii="Arial" w:hAnsi="Arial" w:cs="Arial"/>
          <w:sz w:val="18"/>
          <w:szCs w:val="18"/>
        </w:rPr>
        <w:t>States,</w:t>
      </w:r>
      <w:r w:rsidRPr="004C03FE">
        <w:rPr>
          <w:rFonts w:ascii="Arial" w:hAnsi="Arial" w:cs="Arial"/>
          <w:spacing w:val="-3"/>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his</w:t>
      </w:r>
      <w:r w:rsidRPr="004C03FE">
        <w:rPr>
          <w:rFonts w:ascii="Arial" w:hAnsi="Arial" w:cs="Arial"/>
          <w:spacing w:val="-14"/>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her</w:t>
      </w:r>
      <w:r w:rsidRPr="004C03FE">
        <w:rPr>
          <w:rFonts w:ascii="Arial" w:hAnsi="Arial" w:cs="Arial"/>
          <w:spacing w:val="-15"/>
          <w:sz w:val="18"/>
          <w:szCs w:val="18"/>
        </w:rPr>
        <w:t xml:space="preserve"> </w:t>
      </w:r>
      <w:r w:rsidRPr="004C03FE">
        <w:rPr>
          <w:rFonts w:ascii="Arial" w:hAnsi="Arial" w:cs="Arial"/>
          <w:sz w:val="18"/>
          <w:szCs w:val="18"/>
        </w:rPr>
        <w:t>participation</w:t>
      </w:r>
      <w:r w:rsidRPr="004C03FE">
        <w:rPr>
          <w:rFonts w:ascii="Arial" w:hAnsi="Arial" w:cs="Arial"/>
          <w:spacing w:val="-15"/>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WIOA</w:t>
      </w:r>
      <w:r w:rsidRPr="004C03FE">
        <w:rPr>
          <w:rFonts w:ascii="Arial" w:hAnsi="Arial" w:cs="Arial"/>
          <w:spacing w:val="-15"/>
          <w:sz w:val="18"/>
          <w:szCs w:val="18"/>
        </w:rPr>
        <w:t xml:space="preserve"> </w:t>
      </w:r>
      <w:r w:rsidRPr="004C03FE">
        <w:rPr>
          <w:rFonts w:ascii="Arial" w:hAnsi="Arial" w:cs="Arial"/>
          <w:sz w:val="18"/>
          <w:szCs w:val="18"/>
        </w:rPr>
        <w:t>Title</w:t>
      </w:r>
      <w:r w:rsidRPr="004C03FE">
        <w:rPr>
          <w:rFonts w:ascii="Arial" w:hAnsi="Arial" w:cs="Arial"/>
          <w:spacing w:val="-14"/>
          <w:sz w:val="18"/>
          <w:szCs w:val="18"/>
        </w:rPr>
        <w:t xml:space="preserve"> </w:t>
      </w:r>
      <w:r w:rsidRPr="004C03FE">
        <w:rPr>
          <w:rFonts w:ascii="Arial" w:hAnsi="Arial" w:cs="Arial"/>
          <w:sz w:val="18"/>
          <w:szCs w:val="18"/>
        </w:rPr>
        <w:t>I-financially</w:t>
      </w:r>
      <w:r w:rsidRPr="004C03FE">
        <w:rPr>
          <w:rFonts w:ascii="Arial" w:hAnsi="Arial" w:cs="Arial"/>
          <w:spacing w:val="-15"/>
          <w:sz w:val="18"/>
          <w:szCs w:val="18"/>
        </w:rPr>
        <w:t xml:space="preserve"> </w:t>
      </w:r>
      <w:r w:rsidRPr="004C03FE">
        <w:rPr>
          <w:rFonts w:ascii="Arial" w:hAnsi="Arial" w:cs="Arial"/>
          <w:sz w:val="18"/>
          <w:szCs w:val="18"/>
        </w:rPr>
        <w:t>assisted</w:t>
      </w:r>
      <w:r w:rsidRPr="004C03FE">
        <w:rPr>
          <w:rFonts w:ascii="Arial" w:hAnsi="Arial" w:cs="Arial"/>
          <w:spacing w:val="-16"/>
          <w:sz w:val="18"/>
          <w:szCs w:val="18"/>
        </w:rPr>
        <w:t xml:space="preserve"> </w:t>
      </w:r>
      <w:r w:rsidRPr="004C03FE">
        <w:rPr>
          <w:rFonts w:ascii="Arial" w:hAnsi="Arial" w:cs="Arial"/>
          <w:sz w:val="18"/>
          <w:szCs w:val="18"/>
        </w:rPr>
        <w:t>program</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activity.</w:t>
      </w:r>
    </w:p>
    <w:p w14:paraId="6DB51396" w14:textId="77777777" w:rsidR="00B53EEB" w:rsidRPr="004C03FE" w:rsidRDefault="00B53EEB" w:rsidP="00B53EEB">
      <w:pPr>
        <w:kinsoku w:val="0"/>
        <w:overflowPunct w:val="0"/>
        <w:autoSpaceDE w:val="0"/>
        <w:autoSpaceDN w:val="0"/>
        <w:adjustRightInd w:val="0"/>
        <w:spacing w:before="2"/>
        <w:rPr>
          <w:rFonts w:ascii="Arial" w:hAnsi="Arial" w:cs="Arial"/>
          <w:sz w:val="18"/>
          <w:szCs w:val="18"/>
        </w:rPr>
      </w:pPr>
    </w:p>
    <w:p w14:paraId="56BD44EC" w14:textId="77777777" w:rsidR="00B53EEB" w:rsidRPr="004C03FE" w:rsidRDefault="00B53EEB" w:rsidP="00B53EEB">
      <w:pPr>
        <w:kinsoku w:val="0"/>
        <w:overflowPunct w:val="0"/>
        <w:autoSpaceDE w:val="0"/>
        <w:autoSpaceDN w:val="0"/>
        <w:adjustRightInd w:val="0"/>
        <w:spacing w:before="1"/>
        <w:ind w:left="106"/>
        <w:rPr>
          <w:rFonts w:ascii="Arial" w:hAnsi="Arial" w:cs="Arial"/>
          <w:sz w:val="18"/>
          <w:szCs w:val="18"/>
        </w:rPr>
      </w:pPr>
      <w:r w:rsidRPr="004C03FE">
        <w:rPr>
          <w:rFonts w:ascii="Arial" w:hAnsi="Arial" w:cs="Arial"/>
          <w:sz w:val="18"/>
          <w:szCs w:val="18"/>
        </w:rPr>
        <w:t>The recipient must not discriminate in any of the following areas:</w:t>
      </w:r>
    </w:p>
    <w:p w14:paraId="3609ED13" w14:textId="77777777" w:rsidR="00B53EEB" w:rsidRPr="004C03FE" w:rsidRDefault="00B53EEB" w:rsidP="00B53EEB">
      <w:pPr>
        <w:numPr>
          <w:ilvl w:val="0"/>
          <w:numId w:val="2"/>
        </w:numPr>
        <w:tabs>
          <w:tab w:val="left" w:pos="827"/>
        </w:tabs>
        <w:kinsoku w:val="0"/>
        <w:overflowPunct w:val="0"/>
        <w:autoSpaceDE w:val="0"/>
        <w:autoSpaceDN w:val="0"/>
        <w:adjustRightInd w:val="0"/>
        <w:spacing w:before="15"/>
        <w:rPr>
          <w:rFonts w:ascii="Arial" w:hAnsi="Arial" w:cs="Arial"/>
          <w:sz w:val="18"/>
          <w:szCs w:val="18"/>
        </w:rPr>
      </w:pPr>
      <w:r w:rsidRPr="004C03FE">
        <w:rPr>
          <w:rFonts w:ascii="Arial" w:hAnsi="Arial" w:cs="Arial"/>
          <w:sz w:val="18"/>
          <w:szCs w:val="18"/>
        </w:rPr>
        <w:t>deciding</w:t>
      </w:r>
      <w:r w:rsidRPr="004C03FE">
        <w:rPr>
          <w:rFonts w:ascii="Arial" w:hAnsi="Arial" w:cs="Arial"/>
          <w:spacing w:val="-16"/>
          <w:sz w:val="18"/>
          <w:szCs w:val="18"/>
        </w:rPr>
        <w:t xml:space="preserve"> </w:t>
      </w:r>
      <w:r w:rsidRPr="004C03FE">
        <w:rPr>
          <w:rFonts w:ascii="Arial" w:hAnsi="Arial" w:cs="Arial"/>
          <w:sz w:val="18"/>
          <w:szCs w:val="18"/>
        </w:rPr>
        <w:t>who</w:t>
      </w:r>
      <w:r w:rsidRPr="004C03FE">
        <w:rPr>
          <w:rFonts w:ascii="Arial" w:hAnsi="Arial" w:cs="Arial"/>
          <w:spacing w:val="-16"/>
          <w:sz w:val="18"/>
          <w:szCs w:val="18"/>
        </w:rPr>
        <w:t xml:space="preserve"> </w:t>
      </w:r>
      <w:r w:rsidRPr="004C03FE">
        <w:rPr>
          <w:rFonts w:ascii="Arial" w:hAnsi="Arial" w:cs="Arial"/>
          <w:sz w:val="18"/>
          <w:szCs w:val="18"/>
        </w:rPr>
        <w:t>will</w:t>
      </w:r>
      <w:r w:rsidRPr="004C03FE">
        <w:rPr>
          <w:rFonts w:ascii="Arial" w:hAnsi="Arial" w:cs="Arial"/>
          <w:spacing w:val="-16"/>
          <w:sz w:val="18"/>
          <w:szCs w:val="18"/>
        </w:rPr>
        <w:t xml:space="preserve"> </w:t>
      </w:r>
      <w:r w:rsidRPr="004C03FE">
        <w:rPr>
          <w:rFonts w:ascii="Arial" w:hAnsi="Arial" w:cs="Arial"/>
          <w:sz w:val="18"/>
          <w:szCs w:val="18"/>
        </w:rPr>
        <w:t>be</w:t>
      </w:r>
      <w:r w:rsidRPr="004C03FE">
        <w:rPr>
          <w:rFonts w:ascii="Arial" w:hAnsi="Arial" w:cs="Arial"/>
          <w:spacing w:val="-16"/>
          <w:sz w:val="18"/>
          <w:szCs w:val="18"/>
        </w:rPr>
        <w:t xml:space="preserve"> </w:t>
      </w:r>
      <w:r w:rsidRPr="004C03FE">
        <w:rPr>
          <w:rFonts w:ascii="Arial" w:hAnsi="Arial" w:cs="Arial"/>
          <w:sz w:val="18"/>
          <w:szCs w:val="18"/>
        </w:rPr>
        <w:t>admitted,</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have</w:t>
      </w:r>
      <w:r w:rsidRPr="004C03FE">
        <w:rPr>
          <w:rFonts w:ascii="Arial" w:hAnsi="Arial" w:cs="Arial"/>
          <w:spacing w:val="-16"/>
          <w:sz w:val="18"/>
          <w:szCs w:val="18"/>
        </w:rPr>
        <w:t xml:space="preserve"> </w:t>
      </w:r>
      <w:r w:rsidRPr="004C03FE">
        <w:rPr>
          <w:rFonts w:ascii="Arial" w:hAnsi="Arial" w:cs="Arial"/>
          <w:sz w:val="18"/>
          <w:szCs w:val="18"/>
        </w:rPr>
        <w:t>access,</w:t>
      </w:r>
      <w:r w:rsidRPr="004C03FE">
        <w:rPr>
          <w:rFonts w:ascii="Arial" w:hAnsi="Arial" w:cs="Arial"/>
          <w:spacing w:val="-15"/>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WIOA</w:t>
      </w:r>
      <w:r w:rsidRPr="004C03FE">
        <w:rPr>
          <w:rFonts w:ascii="Arial" w:hAnsi="Arial" w:cs="Arial"/>
          <w:spacing w:val="-15"/>
          <w:sz w:val="18"/>
          <w:szCs w:val="18"/>
        </w:rPr>
        <w:t xml:space="preserve"> </w:t>
      </w:r>
      <w:r w:rsidRPr="004C03FE">
        <w:rPr>
          <w:rFonts w:ascii="Arial" w:hAnsi="Arial" w:cs="Arial"/>
          <w:sz w:val="18"/>
          <w:szCs w:val="18"/>
        </w:rPr>
        <w:t>Title</w:t>
      </w:r>
      <w:r w:rsidRPr="004C03FE">
        <w:rPr>
          <w:rFonts w:ascii="Arial" w:hAnsi="Arial" w:cs="Arial"/>
          <w:spacing w:val="-16"/>
          <w:sz w:val="18"/>
          <w:szCs w:val="18"/>
        </w:rPr>
        <w:t xml:space="preserve"> </w:t>
      </w:r>
      <w:r w:rsidRPr="004C03FE">
        <w:rPr>
          <w:rFonts w:ascii="Arial" w:hAnsi="Arial" w:cs="Arial"/>
          <w:sz w:val="18"/>
          <w:szCs w:val="18"/>
        </w:rPr>
        <w:t>I</w:t>
      </w:r>
      <w:r w:rsidRPr="004C03FE">
        <w:rPr>
          <w:rFonts w:ascii="Arial" w:hAnsi="Arial" w:cs="Arial"/>
          <w:spacing w:val="-16"/>
          <w:sz w:val="18"/>
          <w:szCs w:val="18"/>
        </w:rPr>
        <w:t xml:space="preserve"> </w:t>
      </w:r>
      <w:r w:rsidRPr="004C03FE">
        <w:rPr>
          <w:rFonts w:ascii="Arial" w:hAnsi="Arial" w:cs="Arial"/>
          <w:sz w:val="18"/>
          <w:szCs w:val="18"/>
        </w:rPr>
        <w:t>financially</w:t>
      </w:r>
      <w:r w:rsidRPr="004C03FE">
        <w:rPr>
          <w:rFonts w:ascii="Arial" w:hAnsi="Arial" w:cs="Arial"/>
          <w:spacing w:val="-15"/>
          <w:sz w:val="18"/>
          <w:szCs w:val="18"/>
        </w:rPr>
        <w:t xml:space="preserve"> </w:t>
      </w:r>
      <w:r w:rsidRPr="004C03FE">
        <w:rPr>
          <w:rFonts w:ascii="Arial" w:hAnsi="Arial" w:cs="Arial"/>
          <w:sz w:val="18"/>
          <w:szCs w:val="18"/>
        </w:rPr>
        <w:t>assisted</w:t>
      </w:r>
      <w:r w:rsidRPr="004C03FE">
        <w:rPr>
          <w:rFonts w:ascii="Arial" w:hAnsi="Arial" w:cs="Arial"/>
          <w:spacing w:val="-16"/>
          <w:sz w:val="18"/>
          <w:szCs w:val="18"/>
        </w:rPr>
        <w:t xml:space="preserve"> </w:t>
      </w:r>
      <w:r w:rsidRPr="004C03FE">
        <w:rPr>
          <w:rFonts w:ascii="Arial" w:hAnsi="Arial" w:cs="Arial"/>
          <w:sz w:val="18"/>
          <w:szCs w:val="18"/>
        </w:rPr>
        <w:t>program</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activity;</w:t>
      </w:r>
    </w:p>
    <w:p w14:paraId="35D8B57D" w14:textId="77777777" w:rsidR="00B53EEB" w:rsidRPr="004C03FE" w:rsidRDefault="00B53EEB" w:rsidP="00B53EEB">
      <w:pPr>
        <w:numPr>
          <w:ilvl w:val="0"/>
          <w:numId w:val="2"/>
        </w:numPr>
        <w:tabs>
          <w:tab w:val="left" w:pos="828"/>
        </w:tabs>
        <w:kinsoku w:val="0"/>
        <w:overflowPunct w:val="0"/>
        <w:autoSpaceDE w:val="0"/>
        <w:autoSpaceDN w:val="0"/>
        <w:adjustRightInd w:val="0"/>
        <w:spacing w:before="14"/>
        <w:ind w:left="827" w:hanging="362"/>
        <w:rPr>
          <w:rFonts w:ascii="Arial" w:hAnsi="Arial" w:cs="Arial"/>
          <w:sz w:val="18"/>
          <w:szCs w:val="18"/>
        </w:rPr>
      </w:pPr>
      <w:r w:rsidRPr="004C03FE">
        <w:rPr>
          <w:rFonts w:ascii="Arial" w:hAnsi="Arial" w:cs="Arial"/>
          <w:sz w:val="18"/>
          <w:szCs w:val="18"/>
        </w:rPr>
        <w:t>providing</w:t>
      </w:r>
      <w:r w:rsidRPr="004C03FE">
        <w:rPr>
          <w:rFonts w:ascii="Arial" w:hAnsi="Arial" w:cs="Arial"/>
          <w:spacing w:val="-16"/>
          <w:sz w:val="18"/>
          <w:szCs w:val="18"/>
        </w:rPr>
        <w:t xml:space="preserve"> </w:t>
      </w:r>
      <w:r w:rsidRPr="004C03FE">
        <w:rPr>
          <w:rFonts w:ascii="Arial" w:hAnsi="Arial" w:cs="Arial"/>
          <w:sz w:val="18"/>
          <w:szCs w:val="18"/>
        </w:rPr>
        <w:t>opportunities</w:t>
      </w:r>
      <w:r w:rsidRPr="004C03FE">
        <w:rPr>
          <w:rFonts w:ascii="Arial" w:hAnsi="Arial" w:cs="Arial"/>
          <w:spacing w:val="-14"/>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treating</w:t>
      </w:r>
      <w:r w:rsidRPr="004C03FE">
        <w:rPr>
          <w:rFonts w:ascii="Arial" w:hAnsi="Arial" w:cs="Arial"/>
          <w:spacing w:val="-15"/>
          <w:sz w:val="18"/>
          <w:szCs w:val="18"/>
        </w:rPr>
        <w:t xml:space="preserve"> </w:t>
      </w:r>
      <w:r w:rsidRPr="004C03FE">
        <w:rPr>
          <w:rFonts w:ascii="Arial" w:hAnsi="Arial" w:cs="Arial"/>
          <w:sz w:val="18"/>
          <w:szCs w:val="18"/>
        </w:rPr>
        <w:t>any</w:t>
      </w:r>
      <w:r w:rsidRPr="004C03FE">
        <w:rPr>
          <w:rFonts w:ascii="Arial" w:hAnsi="Arial" w:cs="Arial"/>
          <w:spacing w:val="-15"/>
          <w:sz w:val="18"/>
          <w:szCs w:val="18"/>
        </w:rPr>
        <w:t xml:space="preserve"> </w:t>
      </w:r>
      <w:r w:rsidRPr="004C03FE">
        <w:rPr>
          <w:rFonts w:ascii="Arial" w:hAnsi="Arial" w:cs="Arial"/>
          <w:sz w:val="18"/>
          <w:szCs w:val="18"/>
        </w:rPr>
        <w:t>person</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regard</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5"/>
          <w:sz w:val="18"/>
          <w:szCs w:val="18"/>
        </w:rPr>
        <w:t xml:space="preserve"> </w:t>
      </w:r>
      <w:r w:rsidRPr="004C03FE">
        <w:rPr>
          <w:rFonts w:ascii="Arial" w:hAnsi="Arial" w:cs="Arial"/>
          <w:sz w:val="18"/>
          <w:szCs w:val="18"/>
        </w:rPr>
        <w:t>such</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program</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activity;</w:t>
      </w:r>
      <w:r w:rsidRPr="004C03FE">
        <w:rPr>
          <w:rFonts w:ascii="Arial" w:hAnsi="Arial" w:cs="Arial"/>
          <w:spacing w:val="-16"/>
          <w:sz w:val="18"/>
          <w:szCs w:val="18"/>
        </w:rPr>
        <w:t xml:space="preserve"> </w:t>
      </w:r>
      <w:r w:rsidRPr="004C03FE">
        <w:rPr>
          <w:rFonts w:ascii="Arial" w:hAnsi="Arial" w:cs="Arial"/>
          <w:sz w:val="18"/>
          <w:szCs w:val="18"/>
        </w:rPr>
        <w:t>or</w:t>
      </w:r>
    </w:p>
    <w:p w14:paraId="55B7501B" w14:textId="77777777" w:rsidR="00B53EEB" w:rsidRPr="004C03FE" w:rsidRDefault="00B53EEB" w:rsidP="00B53EEB">
      <w:pPr>
        <w:numPr>
          <w:ilvl w:val="0"/>
          <w:numId w:val="2"/>
        </w:numPr>
        <w:tabs>
          <w:tab w:val="left" w:pos="828"/>
        </w:tabs>
        <w:kinsoku w:val="0"/>
        <w:overflowPunct w:val="0"/>
        <w:autoSpaceDE w:val="0"/>
        <w:autoSpaceDN w:val="0"/>
        <w:adjustRightInd w:val="0"/>
        <w:spacing w:before="15"/>
        <w:ind w:left="827"/>
        <w:rPr>
          <w:rFonts w:ascii="Arial" w:hAnsi="Arial" w:cs="Arial"/>
          <w:sz w:val="18"/>
          <w:szCs w:val="18"/>
        </w:rPr>
      </w:pPr>
      <w:r w:rsidRPr="004C03FE">
        <w:rPr>
          <w:rFonts w:ascii="Arial" w:hAnsi="Arial" w:cs="Arial"/>
          <w:sz w:val="18"/>
          <w:szCs w:val="18"/>
        </w:rPr>
        <w:t>making</w:t>
      </w:r>
      <w:r w:rsidRPr="004C03FE">
        <w:rPr>
          <w:rFonts w:ascii="Arial" w:hAnsi="Arial" w:cs="Arial"/>
          <w:spacing w:val="-16"/>
          <w:sz w:val="18"/>
          <w:szCs w:val="18"/>
        </w:rPr>
        <w:t xml:space="preserve"> </w:t>
      </w:r>
      <w:r w:rsidRPr="004C03FE">
        <w:rPr>
          <w:rFonts w:ascii="Arial" w:hAnsi="Arial" w:cs="Arial"/>
          <w:sz w:val="18"/>
          <w:szCs w:val="18"/>
        </w:rPr>
        <w:t>employment</w:t>
      </w:r>
      <w:r w:rsidRPr="004C03FE">
        <w:rPr>
          <w:rFonts w:ascii="Arial" w:hAnsi="Arial" w:cs="Arial"/>
          <w:spacing w:val="-15"/>
          <w:sz w:val="18"/>
          <w:szCs w:val="18"/>
        </w:rPr>
        <w:t xml:space="preserve"> </w:t>
      </w:r>
      <w:r w:rsidRPr="004C03FE">
        <w:rPr>
          <w:rFonts w:ascii="Arial" w:hAnsi="Arial" w:cs="Arial"/>
          <w:sz w:val="18"/>
          <w:szCs w:val="18"/>
        </w:rPr>
        <w:t>decisions</w:t>
      </w:r>
      <w:r w:rsidRPr="004C03FE">
        <w:rPr>
          <w:rFonts w:ascii="Arial" w:hAnsi="Arial" w:cs="Arial"/>
          <w:spacing w:val="-14"/>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administration</w:t>
      </w:r>
      <w:r w:rsidRPr="004C03FE">
        <w:rPr>
          <w:rFonts w:ascii="Arial" w:hAnsi="Arial" w:cs="Arial"/>
          <w:spacing w:val="-15"/>
          <w:sz w:val="18"/>
          <w:szCs w:val="18"/>
        </w:rPr>
        <w:t xml:space="preserve"> </w:t>
      </w:r>
      <w:r w:rsidRPr="004C03FE">
        <w:rPr>
          <w:rFonts w:ascii="Arial" w:hAnsi="Arial" w:cs="Arial"/>
          <w:sz w:val="18"/>
          <w:szCs w:val="18"/>
        </w:rPr>
        <w:t>of,</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6"/>
          <w:sz w:val="18"/>
          <w:szCs w:val="18"/>
        </w:rPr>
        <w:t xml:space="preserve"> </w:t>
      </w:r>
      <w:r w:rsidRPr="004C03FE">
        <w:rPr>
          <w:rFonts w:ascii="Arial" w:hAnsi="Arial" w:cs="Arial"/>
          <w:sz w:val="18"/>
          <w:szCs w:val="18"/>
        </w:rPr>
        <w:t>in</w:t>
      </w:r>
      <w:r w:rsidRPr="004C03FE">
        <w:rPr>
          <w:rFonts w:ascii="Arial" w:hAnsi="Arial" w:cs="Arial"/>
          <w:spacing w:val="-15"/>
          <w:sz w:val="18"/>
          <w:szCs w:val="18"/>
        </w:rPr>
        <w:t xml:space="preserve"> </w:t>
      </w:r>
      <w:r w:rsidRPr="004C03FE">
        <w:rPr>
          <w:rFonts w:ascii="Arial" w:hAnsi="Arial" w:cs="Arial"/>
          <w:sz w:val="18"/>
          <w:szCs w:val="18"/>
        </w:rPr>
        <w:t>connection</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5"/>
          <w:sz w:val="18"/>
          <w:szCs w:val="18"/>
        </w:rPr>
        <w:t xml:space="preserve"> </w:t>
      </w:r>
      <w:r w:rsidRPr="004C03FE">
        <w:rPr>
          <w:rFonts w:ascii="Arial" w:hAnsi="Arial" w:cs="Arial"/>
          <w:sz w:val="18"/>
          <w:szCs w:val="18"/>
        </w:rPr>
        <w:t>such</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program</w:t>
      </w:r>
      <w:r w:rsidRPr="004C03FE">
        <w:rPr>
          <w:rFonts w:ascii="Arial" w:hAnsi="Arial" w:cs="Arial"/>
          <w:spacing w:val="-15"/>
          <w:sz w:val="18"/>
          <w:szCs w:val="18"/>
        </w:rPr>
        <w:t xml:space="preserve"> </w:t>
      </w:r>
      <w:r w:rsidRPr="004C03FE">
        <w:rPr>
          <w:rFonts w:ascii="Arial" w:hAnsi="Arial" w:cs="Arial"/>
          <w:sz w:val="18"/>
          <w:szCs w:val="18"/>
        </w:rPr>
        <w:t>or</w:t>
      </w:r>
      <w:r w:rsidRPr="004C03FE">
        <w:rPr>
          <w:rFonts w:ascii="Arial" w:hAnsi="Arial" w:cs="Arial"/>
          <w:spacing w:val="-15"/>
          <w:sz w:val="18"/>
          <w:szCs w:val="18"/>
        </w:rPr>
        <w:t xml:space="preserve"> </w:t>
      </w:r>
      <w:r w:rsidRPr="004C03FE">
        <w:rPr>
          <w:rFonts w:ascii="Arial" w:hAnsi="Arial" w:cs="Arial"/>
          <w:sz w:val="18"/>
          <w:szCs w:val="18"/>
        </w:rPr>
        <w:t>activity.</w:t>
      </w:r>
    </w:p>
    <w:p w14:paraId="7488F186" w14:textId="77777777" w:rsidR="00B53EEB" w:rsidRPr="004C03FE" w:rsidRDefault="00B53EEB" w:rsidP="00B53EEB">
      <w:pPr>
        <w:kinsoku w:val="0"/>
        <w:overflowPunct w:val="0"/>
        <w:autoSpaceDE w:val="0"/>
        <w:autoSpaceDN w:val="0"/>
        <w:adjustRightInd w:val="0"/>
        <w:spacing w:before="4"/>
        <w:rPr>
          <w:rFonts w:ascii="Arial" w:hAnsi="Arial" w:cs="Arial"/>
          <w:sz w:val="18"/>
          <w:szCs w:val="18"/>
        </w:rPr>
      </w:pPr>
    </w:p>
    <w:p w14:paraId="44A69A17" w14:textId="77777777" w:rsidR="00B53EEB" w:rsidRPr="004C03FE" w:rsidRDefault="00B53EEB" w:rsidP="00B53EEB">
      <w:pPr>
        <w:kinsoku w:val="0"/>
        <w:overflowPunct w:val="0"/>
        <w:autoSpaceDE w:val="0"/>
        <w:autoSpaceDN w:val="0"/>
        <w:adjustRightInd w:val="0"/>
        <w:ind w:left="107"/>
        <w:outlineLvl w:val="2"/>
        <w:rPr>
          <w:rFonts w:ascii="Arial" w:hAnsi="Arial" w:cs="Arial"/>
          <w:b/>
          <w:bCs/>
          <w:sz w:val="18"/>
          <w:szCs w:val="18"/>
        </w:rPr>
      </w:pPr>
      <w:r w:rsidRPr="004C03FE">
        <w:rPr>
          <w:rFonts w:ascii="Arial" w:hAnsi="Arial" w:cs="Arial"/>
          <w:b/>
          <w:bCs/>
          <w:sz w:val="18"/>
          <w:szCs w:val="18"/>
        </w:rPr>
        <w:t>Discriminatory Grievance Process</w:t>
      </w:r>
    </w:p>
    <w:p w14:paraId="46723A4C" w14:textId="77777777" w:rsidR="00B53EEB" w:rsidRPr="004C03FE" w:rsidRDefault="00B53EEB" w:rsidP="00B53EEB">
      <w:pPr>
        <w:kinsoku w:val="0"/>
        <w:overflowPunct w:val="0"/>
        <w:autoSpaceDE w:val="0"/>
        <w:autoSpaceDN w:val="0"/>
        <w:adjustRightInd w:val="0"/>
        <w:spacing w:before="20" w:line="210" w:lineRule="exact"/>
        <w:ind w:left="107"/>
        <w:rPr>
          <w:rFonts w:ascii="Arial" w:hAnsi="Arial" w:cs="Arial"/>
          <w:b/>
          <w:bCs/>
          <w:i/>
          <w:iCs/>
          <w:sz w:val="18"/>
          <w:szCs w:val="18"/>
        </w:rPr>
      </w:pPr>
      <w:r w:rsidRPr="004C03FE">
        <w:rPr>
          <w:rFonts w:ascii="Arial" w:hAnsi="Arial" w:cs="Arial"/>
          <w:b/>
          <w:bCs/>
          <w:i/>
          <w:iCs/>
          <w:sz w:val="18"/>
          <w:szCs w:val="18"/>
        </w:rPr>
        <w:t xml:space="preserve">What </w:t>
      </w:r>
      <w:proofErr w:type="gramStart"/>
      <w:r w:rsidRPr="004C03FE">
        <w:rPr>
          <w:rFonts w:ascii="Arial" w:hAnsi="Arial" w:cs="Arial"/>
          <w:b/>
          <w:bCs/>
          <w:i/>
          <w:iCs/>
          <w:sz w:val="18"/>
          <w:szCs w:val="18"/>
        </w:rPr>
        <w:t>To</w:t>
      </w:r>
      <w:proofErr w:type="gramEnd"/>
      <w:r w:rsidRPr="004C03FE">
        <w:rPr>
          <w:rFonts w:ascii="Arial" w:hAnsi="Arial" w:cs="Arial"/>
          <w:b/>
          <w:bCs/>
          <w:i/>
          <w:iCs/>
          <w:sz w:val="18"/>
          <w:szCs w:val="18"/>
        </w:rPr>
        <w:t xml:space="preserve"> Do If You Believe You Have Experienced Discrimination</w:t>
      </w:r>
    </w:p>
    <w:p w14:paraId="27335C90" w14:textId="77777777" w:rsidR="00B53EEB" w:rsidRPr="004C03FE" w:rsidRDefault="00B53EEB" w:rsidP="00B53EEB">
      <w:pPr>
        <w:kinsoku w:val="0"/>
        <w:overflowPunct w:val="0"/>
        <w:autoSpaceDE w:val="0"/>
        <w:autoSpaceDN w:val="0"/>
        <w:adjustRightInd w:val="0"/>
        <w:spacing w:before="12" w:line="199" w:lineRule="auto"/>
        <w:ind w:left="107" w:right="140"/>
        <w:jc w:val="both"/>
        <w:rPr>
          <w:rFonts w:ascii="Arial" w:hAnsi="Arial" w:cs="Arial"/>
          <w:sz w:val="18"/>
          <w:szCs w:val="18"/>
        </w:rPr>
      </w:pPr>
      <w:r w:rsidRPr="004C03FE">
        <w:rPr>
          <w:rFonts w:ascii="Arial" w:hAnsi="Arial" w:cs="Arial"/>
          <w:sz w:val="18"/>
          <w:szCs w:val="18"/>
        </w:rPr>
        <w:t>If you think that you have been subjected to discrimination under a WIOA Title I financially assisted program or activity, you may file a complaint within 180 days from the date of the alleged violation with either the recipient's Equal Opportunity Officer (or the person whom the recipient has designated for this purpose) or the Director, Civil Rights Center (CRC), U.S. Department of Labor.</w:t>
      </w:r>
    </w:p>
    <w:p w14:paraId="7872C9D0" w14:textId="77777777" w:rsidR="00B53EEB" w:rsidRPr="004C03FE" w:rsidRDefault="00B53EEB" w:rsidP="00B53EEB">
      <w:pPr>
        <w:kinsoku w:val="0"/>
        <w:overflowPunct w:val="0"/>
        <w:autoSpaceDE w:val="0"/>
        <w:autoSpaceDN w:val="0"/>
        <w:adjustRightInd w:val="0"/>
        <w:spacing w:before="6"/>
        <w:rPr>
          <w:rFonts w:ascii="Arial" w:hAnsi="Arial" w:cs="Arial"/>
          <w:sz w:val="18"/>
          <w:szCs w:val="18"/>
        </w:rPr>
      </w:pPr>
    </w:p>
    <w:p w14:paraId="66B53808" w14:textId="77777777" w:rsidR="00B53EEB" w:rsidRPr="004C03FE" w:rsidRDefault="00B53EEB" w:rsidP="00B53EEB">
      <w:pPr>
        <w:numPr>
          <w:ilvl w:val="0"/>
          <w:numId w:val="2"/>
        </w:numPr>
        <w:tabs>
          <w:tab w:val="left" w:pos="828"/>
        </w:tabs>
        <w:kinsoku w:val="0"/>
        <w:overflowPunct w:val="0"/>
        <w:autoSpaceDE w:val="0"/>
        <w:autoSpaceDN w:val="0"/>
        <w:adjustRightInd w:val="0"/>
        <w:spacing w:line="196" w:lineRule="auto"/>
        <w:ind w:left="827" w:right="141"/>
        <w:jc w:val="both"/>
        <w:rPr>
          <w:rFonts w:ascii="Arial" w:hAnsi="Arial" w:cs="Arial"/>
          <w:sz w:val="18"/>
          <w:szCs w:val="18"/>
        </w:rPr>
      </w:pPr>
      <w:r w:rsidRPr="004C03FE">
        <w:rPr>
          <w:rFonts w:ascii="Arial" w:hAnsi="Arial" w:cs="Arial"/>
          <w:sz w:val="18"/>
          <w:szCs w:val="18"/>
        </w:rPr>
        <w:t>If</w:t>
      </w:r>
      <w:r w:rsidRPr="004C03FE">
        <w:rPr>
          <w:rFonts w:ascii="Arial" w:hAnsi="Arial" w:cs="Arial"/>
          <w:spacing w:val="-20"/>
          <w:sz w:val="18"/>
          <w:szCs w:val="18"/>
        </w:rPr>
        <w:t xml:space="preserve"> </w:t>
      </w:r>
      <w:r w:rsidRPr="004C03FE">
        <w:rPr>
          <w:rFonts w:ascii="Arial" w:hAnsi="Arial" w:cs="Arial"/>
          <w:sz w:val="18"/>
          <w:szCs w:val="18"/>
        </w:rPr>
        <w:t>you</w:t>
      </w:r>
      <w:r w:rsidRPr="004C03FE">
        <w:rPr>
          <w:rFonts w:ascii="Arial" w:hAnsi="Arial" w:cs="Arial"/>
          <w:spacing w:val="-18"/>
          <w:sz w:val="18"/>
          <w:szCs w:val="18"/>
        </w:rPr>
        <w:t xml:space="preserve"> </w:t>
      </w:r>
      <w:r w:rsidRPr="004C03FE">
        <w:rPr>
          <w:rFonts w:ascii="Arial" w:hAnsi="Arial" w:cs="Arial"/>
          <w:sz w:val="18"/>
          <w:szCs w:val="18"/>
        </w:rPr>
        <w:t>file</w:t>
      </w:r>
      <w:r w:rsidRPr="004C03FE">
        <w:rPr>
          <w:rFonts w:ascii="Arial" w:hAnsi="Arial" w:cs="Arial"/>
          <w:spacing w:val="-18"/>
          <w:sz w:val="18"/>
          <w:szCs w:val="18"/>
        </w:rPr>
        <w:t xml:space="preserve"> </w:t>
      </w:r>
      <w:r w:rsidRPr="004C03FE">
        <w:rPr>
          <w:rFonts w:ascii="Arial" w:hAnsi="Arial" w:cs="Arial"/>
          <w:sz w:val="18"/>
          <w:szCs w:val="18"/>
        </w:rPr>
        <w:t>your</w:t>
      </w:r>
      <w:r w:rsidRPr="004C03FE">
        <w:rPr>
          <w:rFonts w:ascii="Arial" w:hAnsi="Arial" w:cs="Arial"/>
          <w:spacing w:val="-15"/>
          <w:sz w:val="18"/>
          <w:szCs w:val="18"/>
        </w:rPr>
        <w:t xml:space="preserve"> </w:t>
      </w:r>
      <w:r w:rsidRPr="004C03FE">
        <w:rPr>
          <w:rFonts w:ascii="Arial" w:hAnsi="Arial" w:cs="Arial"/>
          <w:sz w:val="18"/>
          <w:szCs w:val="18"/>
        </w:rPr>
        <w:t>complaint</w:t>
      </w:r>
      <w:r w:rsidRPr="004C03FE">
        <w:rPr>
          <w:rFonts w:ascii="Arial" w:hAnsi="Arial" w:cs="Arial"/>
          <w:spacing w:val="-17"/>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8"/>
          <w:sz w:val="18"/>
          <w:szCs w:val="18"/>
        </w:rPr>
        <w:t xml:space="preserve"> </w:t>
      </w:r>
      <w:r w:rsidRPr="004C03FE">
        <w:rPr>
          <w:rFonts w:ascii="Arial" w:hAnsi="Arial" w:cs="Arial"/>
          <w:sz w:val="18"/>
          <w:szCs w:val="18"/>
        </w:rPr>
        <w:t>recipient,</w:t>
      </w:r>
      <w:r w:rsidRPr="004C03FE">
        <w:rPr>
          <w:rFonts w:ascii="Arial" w:hAnsi="Arial" w:cs="Arial"/>
          <w:spacing w:val="-17"/>
          <w:sz w:val="18"/>
          <w:szCs w:val="18"/>
        </w:rPr>
        <w:t xml:space="preserve"> </w:t>
      </w:r>
      <w:r w:rsidRPr="004C03FE">
        <w:rPr>
          <w:rFonts w:ascii="Arial" w:hAnsi="Arial" w:cs="Arial"/>
          <w:sz w:val="18"/>
          <w:szCs w:val="18"/>
        </w:rPr>
        <w:t>you</w:t>
      </w:r>
      <w:r w:rsidRPr="004C03FE">
        <w:rPr>
          <w:rFonts w:ascii="Arial" w:hAnsi="Arial" w:cs="Arial"/>
          <w:spacing w:val="-18"/>
          <w:sz w:val="18"/>
          <w:szCs w:val="18"/>
        </w:rPr>
        <w:t xml:space="preserve"> </w:t>
      </w:r>
      <w:r w:rsidRPr="004C03FE">
        <w:rPr>
          <w:rFonts w:ascii="Arial" w:hAnsi="Arial" w:cs="Arial"/>
          <w:sz w:val="18"/>
          <w:szCs w:val="18"/>
        </w:rPr>
        <w:t>must</w:t>
      </w:r>
      <w:r w:rsidRPr="004C03FE">
        <w:rPr>
          <w:rFonts w:ascii="Arial" w:hAnsi="Arial" w:cs="Arial"/>
          <w:spacing w:val="-17"/>
          <w:sz w:val="18"/>
          <w:szCs w:val="18"/>
        </w:rPr>
        <w:t xml:space="preserve"> </w:t>
      </w:r>
      <w:r w:rsidRPr="004C03FE">
        <w:rPr>
          <w:rFonts w:ascii="Arial" w:hAnsi="Arial" w:cs="Arial"/>
          <w:sz w:val="18"/>
          <w:szCs w:val="18"/>
        </w:rPr>
        <w:t>wait</w:t>
      </w:r>
      <w:r w:rsidRPr="004C03FE">
        <w:rPr>
          <w:rFonts w:ascii="Arial" w:hAnsi="Arial" w:cs="Arial"/>
          <w:spacing w:val="-15"/>
          <w:sz w:val="18"/>
          <w:szCs w:val="18"/>
        </w:rPr>
        <w:t xml:space="preserve"> </w:t>
      </w:r>
      <w:r w:rsidRPr="004C03FE">
        <w:rPr>
          <w:rFonts w:ascii="Arial" w:hAnsi="Arial" w:cs="Arial"/>
          <w:sz w:val="18"/>
          <w:szCs w:val="18"/>
        </w:rPr>
        <w:t>either</w:t>
      </w:r>
      <w:r w:rsidRPr="004C03FE">
        <w:rPr>
          <w:rFonts w:ascii="Arial" w:hAnsi="Arial" w:cs="Arial"/>
          <w:spacing w:val="-17"/>
          <w:sz w:val="18"/>
          <w:szCs w:val="18"/>
        </w:rPr>
        <w:t xml:space="preserve"> </w:t>
      </w:r>
      <w:r w:rsidRPr="004C03FE">
        <w:rPr>
          <w:rFonts w:ascii="Arial" w:hAnsi="Arial" w:cs="Arial"/>
          <w:sz w:val="18"/>
          <w:szCs w:val="18"/>
        </w:rPr>
        <w:t>until</w:t>
      </w:r>
      <w:r w:rsidRPr="004C03FE">
        <w:rPr>
          <w:rFonts w:ascii="Arial" w:hAnsi="Arial" w:cs="Arial"/>
          <w:spacing w:val="-18"/>
          <w:sz w:val="18"/>
          <w:szCs w:val="18"/>
        </w:rPr>
        <w:t xml:space="preserve"> </w:t>
      </w:r>
      <w:r w:rsidRPr="004C03FE">
        <w:rPr>
          <w:rFonts w:ascii="Arial" w:hAnsi="Arial" w:cs="Arial"/>
          <w:sz w:val="18"/>
          <w:szCs w:val="18"/>
        </w:rPr>
        <w:t>the</w:t>
      </w:r>
      <w:r w:rsidRPr="004C03FE">
        <w:rPr>
          <w:rFonts w:ascii="Arial" w:hAnsi="Arial" w:cs="Arial"/>
          <w:spacing w:val="-18"/>
          <w:sz w:val="18"/>
          <w:szCs w:val="18"/>
        </w:rPr>
        <w:t xml:space="preserve"> </w:t>
      </w:r>
      <w:r w:rsidRPr="004C03FE">
        <w:rPr>
          <w:rFonts w:ascii="Arial" w:hAnsi="Arial" w:cs="Arial"/>
          <w:sz w:val="18"/>
          <w:szCs w:val="18"/>
        </w:rPr>
        <w:t>recipient</w:t>
      </w:r>
      <w:r w:rsidRPr="004C03FE">
        <w:rPr>
          <w:rFonts w:ascii="Arial" w:hAnsi="Arial" w:cs="Arial"/>
          <w:spacing w:val="-17"/>
          <w:sz w:val="18"/>
          <w:szCs w:val="18"/>
        </w:rPr>
        <w:t xml:space="preserve"> </w:t>
      </w:r>
      <w:r w:rsidRPr="004C03FE">
        <w:rPr>
          <w:rFonts w:ascii="Arial" w:hAnsi="Arial" w:cs="Arial"/>
          <w:sz w:val="18"/>
          <w:szCs w:val="18"/>
        </w:rPr>
        <w:t>issues</w:t>
      </w:r>
      <w:r w:rsidRPr="004C03FE">
        <w:rPr>
          <w:rFonts w:ascii="Arial" w:hAnsi="Arial" w:cs="Arial"/>
          <w:spacing w:val="-17"/>
          <w:sz w:val="18"/>
          <w:szCs w:val="18"/>
        </w:rPr>
        <w:t xml:space="preserve"> </w:t>
      </w:r>
      <w:r w:rsidRPr="004C03FE">
        <w:rPr>
          <w:rFonts w:ascii="Arial" w:hAnsi="Arial" w:cs="Arial"/>
          <w:sz w:val="18"/>
          <w:szCs w:val="18"/>
        </w:rPr>
        <w:t>a</w:t>
      </w:r>
      <w:r w:rsidRPr="004C03FE">
        <w:rPr>
          <w:rFonts w:ascii="Arial" w:hAnsi="Arial" w:cs="Arial"/>
          <w:spacing w:val="-17"/>
          <w:sz w:val="18"/>
          <w:szCs w:val="18"/>
        </w:rPr>
        <w:t xml:space="preserve"> </w:t>
      </w:r>
      <w:r w:rsidRPr="004C03FE">
        <w:rPr>
          <w:rFonts w:ascii="Arial" w:hAnsi="Arial" w:cs="Arial"/>
          <w:sz w:val="18"/>
          <w:szCs w:val="18"/>
        </w:rPr>
        <w:t>written</w:t>
      </w:r>
      <w:r w:rsidRPr="004C03FE">
        <w:rPr>
          <w:rFonts w:ascii="Arial" w:hAnsi="Arial" w:cs="Arial"/>
          <w:spacing w:val="-17"/>
          <w:sz w:val="18"/>
          <w:szCs w:val="18"/>
        </w:rPr>
        <w:t xml:space="preserve"> </w:t>
      </w:r>
      <w:r w:rsidRPr="004C03FE">
        <w:rPr>
          <w:rFonts w:ascii="Arial" w:hAnsi="Arial" w:cs="Arial"/>
          <w:sz w:val="18"/>
          <w:szCs w:val="18"/>
        </w:rPr>
        <w:t>Notice</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9"/>
          <w:sz w:val="18"/>
          <w:szCs w:val="18"/>
        </w:rPr>
        <w:t xml:space="preserve"> </w:t>
      </w:r>
      <w:r w:rsidRPr="004C03FE">
        <w:rPr>
          <w:rFonts w:ascii="Arial" w:hAnsi="Arial" w:cs="Arial"/>
          <w:sz w:val="18"/>
          <w:szCs w:val="18"/>
        </w:rPr>
        <w:t>Final</w:t>
      </w:r>
      <w:r w:rsidRPr="004C03FE">
        <w:rPr>
          <w:rFonts w:ascii="Arial" w:hAnsi="Arial" w:cs="Arial"/>
          <w:spacing w:val="-18"/>
          <w:sz w:val="18"/>
          <w:szCs w:val="18"/>
        </w:rPr>
        <w:t xml:space="preserve"> </w:t>
      </w:r>
      <w:r w:rsidRPr="004C03FE">
        <w:rPr>
          <w:rFonts w:ascii="Arial" w:hAnsi="Arial" w:cs="Arial"/>
          <w:sz w:val="18"/>
          <w:szCs w:val="18"/>
        </w:rPr>
        <w:t>Action,</w:t>
      </w:r>
      <w:r w:rsidRPr="004C03FE">
        <w:rPr>
          <w:rFonts w:ascii="Arial" w:hAnsi="Arial" w:cs="Arial"/>
          <w:spacing w:val="-17"/>
          <w:sz w:val="18"/>
          <w:szCs w:val="18"/>
        </w:rPr>
        <w:t xml:space="preserve"> </w:t>
      </w:r>
      <w:r w:rsidRPr="004C03FE">
        <w:rPr>
          <w:rFonts w:ascii="Arial" w:hAnsi="Arial" w:cs="Arial"/>
          <w:sz w:val="18"/>
          <w:szCs w:val="18"/>
        </w:rPr>
        <w:t>or</w:t>
      </w:r>
      <w:r w:rsidRPr="004C03FE">
        <w:rPr>
          <w:rFonts w:ascii="Arial" w:hAnsi="Arial" w:cs="Arial"/>
          <w:spacing w:val="-3"/>
          <w:sz w:val="18"/>
          <w:szCs w:val="18"/>
        </w:rPr>
        <w:t xml:space="preserve"> </w:t>
      </w:r>
      <w:r w:rsidRPr="004C03FE">
        <w:rPr>
          <w:rFonts w:ascii="Arial" w:hAnsi="Arial" w:cs="Arial"/>
          <w:sz w:val="18"/>
          <w:szCs w:val="18"/>
        </w:rPr>
        <w:t>until</w:t>
      </w:r>
      <w:r w:rsidRPr="004C03FE">
        <w:rPr>
          <w:rFonts w:ascii="Arial" w:hAnsi="Arial" w:cs="Arial"/>
          <w:spacing w:val="-16"/>
          <w:sz w:val="18"/>
          <w:szCs w:val="18"/>
        </w:rPr>
        <w:t xml:space="preserve"> </w:t>
      </w:r>
      <w:r w:rsidRPr="004C03FE">
        <w:rPr>
          <w:rFonts w:ascii="Arial" w:hAnsi="Arial" w:cs="Arial"/>
          <w:sz w:val="18"/>
          <w:szCs w:val="18"/>
        </w:rPr>
        <w:t>90</w:t>
      </w:r>
      <w:r w:rsidRPr="004C03FE">
        <w:rPr>
          <w:rFonts w:ascii="Arial" w:hAnsi="Arial" w:cs="Arial"/>
          <w:spacing w:val="-14"/>
          <w:sz w:val="18"/>
          <w:szCs w:val="18"/>
        </w:rPr>
        <w:t xml:space="preserve"> </w:t>
      </w:r>
      <w:r w:rsidRPr="004C03FE">
        <w:rPr>
          <w:rFonts w:ascii="Arial" w:hAnsi="Arial" w:cs="Arial"/>
          <w:sz w:val="18"/>
          <w:szCs w:val="18"/>
        </w:rPr>
        <w:t>days</w:t>
      </w:r>
      <w:r w:rsidRPr="004C03FE">
        <w:rPr>
          <w:rFonts w:ascii="Arial" w:hAnsi="Arial" w:cs="Arial"/>
          <w:spacing w:val="-14"/>
          <w:sz w:val="18"/>
          <w:szCs w:val="18"/>
        </w:rPr>
        <w:t xml:space="preserve"> </w:t>
      </w:r>
      <w:r w:rsidRPr="004C03FE">
        <w:rPr>
          <w:rFonts w:ascii="Arial" w:hAnsi="Arial" w:cs="Arial"/>
          <w:sz w:val="18"/>
          <w:szCs w:val="18"/>
        </w:rPr>
        <w:t>have</w:t>
      </w:r>
      <w:r w:rsidRPr="004C03FE">
        <w:rPr>
          <w:rFonts w:ascii="Arial" w:hAnsi="Arial" w:cs="Arial"/>
          <w:spacing w:val="-16"/>
          <w:sz w:val="18"/>
          <w:szCs w:val="18"/>
        </w:rPr>
        <w:t xml:space="preserve"> </w:t>
      </w:r>
      <w:r w:rsidRPr="004C03FE">
        <w:rPr>
          <w:rFonts w:ascii="Arial" w:hAnsi="Arial" w:cs="Arial"/>
          <w:sz w:val="18"/>
          <w:szCs w:val="18"/>
        </w:rPr>
        <w:t>passed</w:t>
      </w:r>
      <w:r w:rsidRPr="004C03FE">
        <w:rPr>
          <w:rFonts w:ascii="Arial" w:hAnsi="Arial" w:cs="Arial"/>
          <w:spacing w:val="-16"/>
          <w:sz w:val="18"/>
          <w:szCs w:val="18"/>
        </w:rPr>
        <w:t xml:space="preserve"> </w:t>
      </w:r>
      <w:r w:rsidRPr="004C03FE">
        <w:rPr>
          <w:rFonts w:ascii="Arial" w:hAnsi="Arial" w:cs="Arial"/>
          <w:sz w:val="18"/>
          <w:szCs w:val="18"/>
        </w:rPr>
        <w:t>(whichever</w:t>
      </w:r>
      <w:r w:rsidRPr="004C03FE">
        <w:rPr>
          <w:rFonts w:ascii="Arial" w:hAnsi="Arial" w:cs="Arial"/>
          <w:spacing w:val="-15"/>
          <w:sz w:val="18"/>
          <w:szCs w:val="18"/>
        </w:rPr>
        <w:t xml:space="preserve"> </w:t>
      </w:r>
      <w:r w:rsidRPr="004C03FE">
        <w:rPr>
          <w:rFonts w:ascii="Arial" w:hAnsi="Arial" w:cs="Arial"/>
          <w:sz w:val="18"/>
          <w:szCs w:val="18"/>
        </w:rPr>
        <w:t>is</w:t>
      </w:r>
      <w:r w:rsidRPr="004C03FE">
        <w:rPr>
          <w:rFonts w:ascii="Arial" w:hAnsi="Arial" w:cs="Arial"/>
          <w:spacing w:val="-14"/>
          <w:sz w:val="18"/>
          <w:szCs w:val="18"/>
        </w:rPr>
        <w:t xml:space="preserve"> </w:t>
      </w:r>
      <w:r w:rsidRPr="004C03FE">
        <w:rPr>
          <w:rFonts w:ascii="Arial" w:hAnsi="Arial" w:cs="Arial"/>
          <w:sz w:val="18"/>
          <w:szCs w:val="18"/>
        </w:rPr>
        <w:t>sooner),</w:t>
      </w:r>
      <w:r w:rsidRPr="004C03FE">
        <w:rPr>
          <w:rFonts w:ascii="Arial" w:hAnsi="Arial" w:cs="Arial"/>
          <w:spacing w:val="-15"/>
          <w:sz w:val="18"/>
          <w:szCs w:val="18"/>
        </w:rPr>
        <w:t xml:space="preserve"> </w:t>
      </w:r>
      <w:r w:rsidRPr="004C03FE">
        <w:rPr>
          <w:rFonts w:ascii="Arial" w:hAnsi="Arial" w:cs="Arial"/>
          <w:sz w:val="18"/>
          <w:szCs w:val="18"/>
        </w:rPr>
        <w:t>before</w:t>
      </w:r>
      <w:r w:rsidRPr="004C03FE">
        <w:rPr>
          <w:rFonts w:ascii="Arial" w:hAnsi="Arial" w:cs="Arial"/>
          <w:spacing w:val="-16"/>
          <w:sz w:val="18"/>
          <w:szCs w:val="18"/>
        </w:rPr>
        <w:t xml:space="preserve"> </w:t>
      </w:r>
      <w:r w:rsidRPr="004C03FE">
        <w:rPr>
          <w:rFonts w:ascii="Arial" w:hAnsi="Arial" w:cs="Arial"/>
          <w:sz w:val="18"/>
          <w:szCs w:val="18"/>
        </w:rPr>
        <w:t>filing</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Civil</w:t>
      </w:r>
      <w:r w:rsidRPr="004C03FE">
        <w:rPr>
          <w:rFonts w:ascii="Arial" w:hAnsi="Arial" w:cs="Arial"/>
          <w:spacing w:val="-16"/>
          <w:sz w:val="18"/>
          <w:szCs w:val="18"/>
        </w:rPr>
        <w:t xml:space="preserve"> </w:t>
      </w:r>
      <w:r w:rsidRPr="004C03FE">
        <w:rPr>
          <w:rFonts w:ascii="Arial" w:hAnsi="Arial" w:cs="Arial"/>
          <w:sz w:val="18"/>
          <w:szCs w:val="18"/>
        </w:rPr>
        <w:t>Rights</w:t>
      </w:r>
      <w:r w:rsidRPr="004C03FE">
        <w:rPr>
          <w:rFonts w:ascii="Arial" w:hAnsi="Arial" w:cs="Arial"/>
          <w:spacing w:val="-14"/>
          <w:sz w:val="18"/>
          <w:szCs w:val="18"/>
        </w:rPr>
        <w:t xml:space="preserve"> </w:t>
      </w:r>
      <w:r w:rsidRPr="004C03FE">
        <w:rPr>
          <w:rFonts w:ascii="Arial" w:hAnsi="Arial" w:cs="Arial"/>
          <w:sz w:val="18"/>
          <w:szCs w:val="18"/>
        </w:rPr>
        <w:t>Center</w:t>
      </w:r>
      <w:r w:rsidRPr="004C03FE">
        <w:rPr>
          <w:rFonts w:ascii="Arial" w:hAnsi="Arial" w:cs="Arial"/>
          <w:spacing w:val="-15"/>
          <w:sz w:val="18"/>
          <w:szCs w:val="18"/>
        </w:rPr>
        <w:t xml:space="preserve"> </w:t>
      </w:r>
      <w:r w:rsidRPr="004C03FE">
        <w:rPr>
          <w:rFonts w:ascii="Arial" w:hAnsi="Arial" w:cs="Arial"/>
          <w:sz w:val="18"/>
          <w:szCs w:val="18"/>
        </w:rPr>
        <w:t>(see</w:t>
      </w:r>
      <w:r w:rsidRPr="004C03FE">
        <w:rPr>
          <w:rFonts w:ascii="Arial" w:hAnsi="Arial" w:cs="Arial"/>
          <w:spacing w:val="-16"/>
          <w:sz w:val="18"/>
          <w:szCs w:val="18"/>
        </w:rPr>
        <w:t xml:space="preserve"> </w:t>
      </w:r>
      <w:r w:rsidRPr="004C03FE">
        <w:rPr>
          <w:rFonts w:ascii="Arial" w:hAnsi="Arial" w:cs="Arial"/>
          <w:sz w:val="18"/>
          <w:szCs w:val="18"/>
        </w:rPr>
        <w:t>address</w:t>
      </w:r>
      <w:r w:rsidRPr="004C03FE">
        <w:rPr>
          <w:rFonts w:ascii="Arial" w:hAnsi="Arial" w:cs="Arial"/>
          <w:spacing w:val="-14"/>
          <w:sz w:val="18"/>
          <w:szCs w:val="18"/>
        </w:rPr>
        <w:t xml:space="preserve"> </w:t>
      </w:r>
      <w:r w:rsidRPr="004C03FE">
        <w:rPr>
          <w:rFonts w:ascii="Arial" w:hAnsi="Arial" w:cs="Arial"/>
          <w:sz w:val="18"/>
          <w:szCs w:val="18"/>
        </w:rPr>
        <w:t>below).</w:t>
      </w:r>
    </w:p>
    <w:p w14:paraId="51337454" w14:textId="77777777" w:rsidR="00B53EEB" w:rsidRPr="004C03FE" w:rsidRDefault="00B53EEB" w:rsidP="00B53EEB">
      <w:pPr>
        <w:numPr>
          <w:ilvl w:val="0"/>
          <w:numId w:val="2"/>
        </w:numPr>
        <w:tabs>
          <w:tab w:val="left" w:pos="828"/>
        </w:tabs>
        <w:kinsoku w:val="0"/>
        <w:overflowPunct w:val="0"/>
        <w:autoSpaceDE w:val="0"/>
        <w:autoSpaceDN w:val="0"/>
        <w:adjustRightInd w:val="0"/>
        <w:spacing w:line="199" w:lineRule="auto"/>
        <w:ind w:left="827" w:right="140" w:hanging="360"/>
        <w:jc w:val="both"/>
        <w:rPr>
          <w:rFonts w:ascii="Arial" w:hAnsi="Arial" w:cs="Arial"/>
          <w:sz w:val="18"/>
          <w:szCs w:val="18"/>
        </w:rPr>
      </w:pPr>
      <w:r w:rsidRPr="004C03FE">
        <w:rPr>
          <w:rFonts w:ascii="Arial" w:hAnsi="Arial" w:cs="Arial"/>
          <w:sz w:val="18"/>
          <w:szCs w:val="18"/>
        </w:rPr>
        <w:t>If</w:t>
      </w:r>
      <w:r w:rsidRPr="004C03FE">
        <w:rPr>
          <w:rFonts w:ascii="Arial" w:hAnsi="Arial" w:cs="Arial"/>
          <w:spacing w:val="-20"/>
          <w:sz w:val="18"/>
          <w:szCs w:val="18"/>
        </w:rPr>
        <w:t xml:space="preserve"> </w:t>
      </w:r>
      <w:r w:rsidRPr="004C03FE">
        <w:rPr>
          <w:rFonts w:ascii="Arial" w:hAnsi="Arial" w:cs="Arial"/>
          <w:sz w:val="18"/>
          <w:szCs w:val="18"/>
        </w:rPr>
        <w:t>the</w:t>
      </w:r>
      <w:r w:rsidRPr="004C03FE">
        <w:rPr>
          <w:rFonts w:ascii="Arial" w:hAnsi="Arial" w:cs="Arial"/>
          <w:spacing w:val="-18"/>
          <w:sz w:val="18"/>
          <w:szCs w:val="18"/>
        </w:rPr>
        <w:t xml:space="preserve"> </w:t>
      </w:r>
      <w:r w:rsidRPr="004C03FE">
        <w:rPr>
          <w:rFonts w:ascii="Arial" w:hAnsi="Arial" w:cs="Arial"/>
          <w:sz w:val="18"/>
          <w:szCs w:val="18"/>
        </w:rPr>
        <w:t>recipient</w:t>
      </w:r>
      <w:r w:rsidRPr="004C03FE">
        <w:rPr>
          <w:rFonts w:ascii="Arial" w:hAnsi="Arial" w:cs="Arial"/>
          <w:spacing w:val="-17"/>
          <w:sz w:val="18"/>
          <w:szCs w:val="18"/>
        </w:rPr>
        <w:t xml:space="preserve"> </w:t>
      </w:r>
      <w:r w:rsidRPr="004C03FE">
        <w:rPr>
          <w:rFonts w:ascii="Arial" w:hAnsi="Arial" w:cs="Arial"/>
          <w:sz w:val="18"/>
          <w:szCs w:val="18"/>
        </w:rPr>
        <w:t>does</w:t>
      </w:r>
      <w:r w:rsidRPr="004C03FE">
        <w:rPr>
          <w:rFonts w:ascii="Arial" w:hAnsi="Arial" w:cs="Arial"/>
          <w:spacing w:val="-17"/>
          <w:sz w:val="18"/>
          <w:szCs w:val="18"/>
        </w:rPr>
        <w:t xml:space="preserve"> </w:t>
      </w:r>
      <w:r w:rsidRPr="004C03FE">
        <w:rPr>
          <w:rFonts w:ascii="Arial" w:hAnsi="Arial" w:cs="Arial"/>
          <w:sz w:val="18"/>
          <w:szCs w:val="18"/>
        </w:rPr>
        <w:t>not</w:t>
      </w:r>
      <w:r w:rsidRPr="004C03FE">
        <w:rPr>
          <w:rFonts w:ascii="Arial" w:hAnsi="Arial" w:cs="Arial"/>
          <w:spacing w:val="-17"/>
          <w:sz w:val="18"/>
          <w:szCs w:val="18"/>
        </w:rPr>
        <w:t xml:space="preserve"> </w:t>
      </w:r>
      <w:r w:rsidRPr="004C03FE">
        <w:rPr>
          <w:rFonts w:ascii="Arial" w:hAnsi="Arial" w:cs="Arial"/>
          <w:sz w:val="18"/>
          <w:szCs w:val="18"/>
        </w:rPr>
        <w:t>give</w:t>
      </w:r>
      <w:r w:rsidRPr="004C03FE">
        <w:rPr>
          <w:rFonts w:ascii="Arial" w:hAnsi="Arial" w:cs="Arial"/>
          <w:spacing w:val="-18"/>
          <w:sz w:val="18"/>
          <w:szCs w:val="18"/>
        </w:rPr>
        <w:t xml:space="preserve"> </w:t>
      </w:r>
      <w:r w:rsidRPr="004C03FE">
        <w:rPr>
          <w:rFonts w:ascii="Arial" w:hAnsi="Arial" w:cs="Arial"/>
          <w:sz w:val="18"/>
          <w:szCs w:val="18"/>
        </w:rPr>
        <w:t>you</w:t>
      </w:r>
      <w:r w:rsidRPr="004C03FE">
        <w:rPr>
          <w:rFonts w:ascii="Arial" w:hAnsi="Arial" w:cs="Arial"/>
          <w:spacing w:val="-18"/>
          <w:sz w:val="18"/>
          <w:szCs w:val="18"/>
        </w:rPr>
        <w:t xml:space="preserve"> </w:t>
      </w:r>
      <w:r w:rsidRPr="004C03FE">
        <w:rPr>
          <w:rFonts w:ascii="Arial" w:hAnsi="Arial" w:cs="Arial"/>
          <w:sz w:val="18"/>
          <w:szCs w:val="18"/>
        </w:rPr>
        <w:t>a</w:t>
      </w:r>
      <w:r w:rsidRPr="004C03FE">
        <w:rPr>
          <w:rFonts w:ascii="Arial" w:hAnsi="Arial" w:cs="Arial"/>
          <w:spacing w:val="-17"/>
          <w:sz w:val="18"/>
          <w:szCs w:val="18"/>
        </w:rPr>
        <w:t xml:space="preserve"> </w:t>
      </w:r>
      <w:r w:rsidRPr="004C03FE">
        <w:rPr>
          <w:rFonts w:ascii="Arial" w:hAnsi="Arial" w:cs="Arial"/>
          <w:sz w:val="18"/>
          <w:szCs w:val="18"/>
        </w:rPr>
        <w:t>written</w:t>
      </w:r>
      <w:r w:rsidRPr="004C03FE">
        <w:rPr>
          <w:rFonts w:ascii="Arial" w:hAnsi="Arial" w:cs="Arial"/>
          <w:spacing w:val="-17"/>
          <w:sz w:val="18"/>
          <w:szCs w:val="18"/>
        </w:rPr>
        <w:t xml:space="preserve"> </w:t>
      </w:r>
      <w:r w:rsidRPr="004C03FE">
        <w:rPr>
          <w:rFonts w:ascii="Arial" w:hAnsi="Arial" w:cs="Arial"/>
          <w:sz w:val="18"/>
          <w:szCs w:val="18"/>
        </w:rPr>
        <w:t>Notice</w:t>
      </w:r>
      <w:r w:rsidRPr="004C03FE">
        <w:rPr>
          <w:rFonts w:ascii="Arial" w:hAnsi="Arial" w:cs="Arial"/>
          <w:spacing w:val="-18"/>
          <w:sz w:val="18"/>
          <w:szCs w:val="18"/>
        </w:rPr>
        <w:t xml:space="preserve"> </w:t>
      </w:r>
      <w:r w:rsidRPr="004C03FE">
        <w:rPr>
          <w:rFonts w:ascii="Arial" w:hAnsi="Arial" w:cs="Arial"/>
          <w:sz w:val="18"/>
          <w:szCs w:val="18"/>
        </w:rPr>
        <w:t>of</w:t>
      </w:r>
      <w:r w:rsidRPr="004C03FE">
        <w:rPr>
          <w:rFonts w:ascii="Arial" w:hAnsi="Arial" w:cs="Arial"/>
          <w:spacing w:val="-19"/>
          <w:sz w:val="18"/>
          <w:szCs w:val="18"/>
        </w:rPr>
        <w:t xml:space="preserve"> </w:t>
      </w:r>
      <w:r w:rsidRPr="004C03FE">
        <w:rPr>
          <w:rFonts w:ascii="Arial" w:hAnsi="Arial" w:cs="Arial"/>
          <w:sz w:val="18"/>
          <w:szCs w:val="18"/>
        </w:rPr>
        <w:t>Final</w:t>
      </w:r>
      <w:r w:rsidRPr="004C03FE">
        <w:rPr>
          <w:rFonts w:ascii="Arial" w:hAnsi="Arial" w:cs="Arial"/>
          <w:spacing w:val="-18"/>
          <w:sz w:val="18"/>
          <w:szCs w:val="18"/>
        </w:rPr>
        <w:t xml:space="preserve"> </w:t>
      </w:r>
      <w:r w:rsidRPr="004C03FE">
        <w:rPr>
          <w:rFonts w:ascii="Arial" w:hAnsi="Arial" w:cs="Arial"/>
          <w:sz w:val="18"/>
          <w:szCs w:val="18"/>
        </w:rPr>
        <w:t>Action</w:t>
      </w:r>
      <w:r w:rsidRPr="004C03FE">
        <w:rPr>
          <w:rFonts w:ascii="Arial" w:hAnsi="Arial" w:cs="Arial"/>
          <w:spacing w:val="-17"/>
          <w:sz w:val="18"/>
          <w:szCs w:val="18"/>
        </w:rPr>
        <w:t xml:space="preserve"> </w:t>
      </w:r>
      <w:r w:rsidRPr="004C03FE">
        <w:rPr>
          <w:rFonts w:ascii="Arial" w:hAnsi="Arial" w:cs="Arial"/>
          <w:sz w:val="18"/>
          <w:szCs w:val="18"/>
        </w:rPr>
        <w:t>within</w:t>
      </w:r>
      <w:r w:rsidRPr="004C03FE">
        <w:rPr>
          <w:rFonts w:ascii="Arial" w:hAnsi="Arial" w:cs="Arial"/>
          <w:spacing w:val="-17"/>
          <w:sz w:val="18"/>
          <w:szCs w:val="18"/>
        </w:rPr>
        <w:t xml:space="preserve"> </w:t>
      </w:r>
      <w:r w:rsidRPr="004C03FE">
        <w:rPr>
          <w:rFonts w:ascii="Arial" w:hAnsi="Arial" w:cs="Arial"/>
          <w:sz w:val="18"/>
          <w:szCs w:val="18"/>
        </w:rPr>
        <w:t>90</w:t>
      </w:r>
      <w:r w:rsidRPr="004C03FE">
        <w:rPr>
          <w:rFonts w:ascii="Arial" w:hAnsi="Arial" w:cs="Arial"/>
          <w:spacing w:val="-17"/>
          <w:sz w:val="18"/>
          <w:szCs w:val="18"/>
        </w:rPr>
        <w:t xml:space="preserve"> </w:t>
      </w:r>
      <w:r w:rsidRPr="004C03FE">
        <w:rPr>
          <w:rFonts w:ascii="Arial" w:hAnsi="Arial" w:cs="Arial"/>
          <w:sz w:val="18"/>
          <w:szCs w:val="18"/>
        </w:rPr>
        <w:t>days</w:t>
      </w:r>
      <w:r w:rsidRPr="004C03FE">
        <w:rPr>
          <w:rFonts w:ascii="Arial" w:hAnsi="Arial" w:cs="Arial"/>
          <w:spacing w:val="-17"/>
          <w:sz w:val="18"/>
          <w:szCs w:val="18"/>
        </w:rPr>
        <w:t xml:space="preserve"> </w:t>
      </w:r>
      <w:r w:rsidRPr="004C03FE">
        <w:rPr>
          <w:rFonts w:ascii="Arial" w:hAnsi="Arial" w:cs="Arial"/>
          <w:sz w:val="18"/>
          <w:szCs w:val="18"/>
        </w:rPr>
        <w:t>of</w:t>
      </w:r>
      <w:r w:rsidRPr="004C03FE">
        <w:rPr>
          <w:rFonts w:ascii="Arial" w:hAnsi="Arial" w:cs="Arial"/>
          <w:spacing w:val="-19"/>
          <w:sz w:val="18"/>
          <w:szCs w:val="18"/>
        </w:rPr>
        <w:t xml:space="preserve"> </w:t>
      </w:r>
      <w:r w:rsidRPr="004C03FE">
        <w:rPr>
          <w:rFonts w:ascii="Arial" w:hAnsi="Arial" w:cs="Arial"/>
          <w:sz w:val="18"/>
          <w:szCs w:val="18"/>
        </w:rPr>
        <w:t>the</w:t>
      </w:r>
      <w:r w:rsidRPr="004C03FE">
        <w:rPr>
          <w:rFonts w:ascii="Arial" w:hAnsi="Arial" w:cs="Arial"/>
          <w:spacing w:val="-18"/>
          <w:sz w:val="18"/>
          <w:szCs w:val="18"/>
        </w:rPr>
        <w:t xml:space="preserve"> </w:t>
      </w:r>
      <w:r w:rsidRPr="004C03FE">
        <w:rPr>
          <w:rFonts w:ascii="Arial" w:hAnsi="Arial" w:cs="Arial"/>
          <w:sz w:val="18"/>
          <w:szCs w:val="18"/>
        </w:rPr>
        <w:t>day</w:t>
      </w:r>
      <w:r w:rsidRPr="004C03FE">
        <w:rPr>
          <w:rFonts w:ascii="Arial" w:hAnsi="Arial" w:cs="Arial"/>
          <w:spacing w:val="-17"/>
          <w:sz w:val="18"/>
          <w:szCs w:val="18"/>
        </w:rPr>
        <w:t xml:space="preserve"> </w:t>
      </w:r>
      <w:r w:rsidRPr="004C03FE">
        <w:rPr>
          <w:rFonts w:ascii="Arial" w:hAnsi="Arial" w:cs="Arial"/>
          <w:sz w:val="18"/>
          <w:szCs w:val="18"/>
        </w:rPr>
        <w:t>on</w:t>
      </w:r>
      <w:r w:rsidRPr="004C03FE">
        <w:rPr>
          <w:rFonts w:ascii="Arial" w:hAnsi="Arial" w:cs="Arial"/>
          <w:spacing w:val="-17"/>
          <w:sz w:val="18"/>
          <w:szCs w:val="18"/>
        </w:rPr>
        <w:t xml:space="preserve"> </w:t>
      </w:r>
      <w:r w:rsidRPr="004C03FE">
        <w:rPr>
          <w:rFonts w:ascii="Arial" w:hAnsi="Arial" w:cs="Arial"/>
          <w:sz w:val="18"/>
          <w:szCs w:val="18"/>
        </w:rPr>
        <w:t>which</w:t>
      </w:r>
      <w:r w:rsidRPr="004C03FE">
        <w:rPr>
          <w:rFonts w:ascii="Arial" w:hAnsi="Arial" w:cs="Arial"/>
          <w:spacing w:val="-18"/>
          <w:sz w:val="18"/>
          <w:szCs w:val="18"/>
        </w:rPr>
        <w:t xml:space="preserve"> </w:t>
      </w:r>
      <w:r w:rsidRPr="004C03FE">
        <w:rPr>
          <w:rFonts w:ascii="Arial" w:hAnsi="Arial" w:cs="Arial"/>
          <w:sz w:val="18"/>
          <w:szCs w:val="18"/>
        </w:rPr>
        <w:t>you</w:t>
      </w:r>
      <w:r w:rsidRPr="004C03FE">
        <w:rPr>
          <w:rFonts w:ascii="Arial" w:hAnsi="Arial" w:cs="Arial"/>
          <w:spacing w:val="-18"/>
          <w:sz w:val="18"/>
          <w:szCs w:val="18"/>
        </w:rPr>
        <w:t xml:space="preserve"> </w:t>
      </w:r>
      <w:r w:rsidRPr="004C03FE">
        <w:rPr>
          <w:rFonts w:ascii="Arial" w:hAnsi="Arial" w:cs="Arial"/>
          <w:sz w:val="18"/>
          <w:szCs w:val="18"/>
        </w:rPr>
        <w:t>filed</w:t>
      </w:r>
      <w:r w:rsidRPr="004C03FE">
        <w:rPr>
          <w:rFonts w:ascii="Arial" w:hAnsi="Arial" w:cs="Arial"/>
          <w:spacing w:val="-20"/>
          <w:sz w:val="18"/>
          <w:szCs w:val="18"/>
        </w:rPr>
        <w:t xml:space="preserve"> </w:t>
      </w:r>
      <w:r w:rsidRPr="004C03FE">
        <w:rPr>
          <w:rFonts w:ascii="Arial" w:hAnsi="Arial" w:cs="Arial"/>
          <w:sz w:val="18"/>
          <w:szCs w:val="18"/>
        </w:rPr>
        <w:t>your</w:t>
      </w:r>
      <w:r w:rsidRPr="004C03FE">
        <w:rPr>
          <w:rFonts w:ascii="Arial" w:hAnsi="Arial" w:cs="Arial"/>
          <w:spacing w:val="-17"/>
          <w:sz w:val="18"/>
          <w:szCs w:val="18"/>
        </w:rPr>
        <w:t xml:space="preserve"> </w:t>
      </w:r>
      <w:r w:rsidRPr="004C03FE">
        <w:rPr>
          <w:rFonts w:ascii="Arial" w:hAnsi="Arial" w:cs="Arial"/>
          <w:sz w:val="18"/>
          <w:szCs w:val="18"/>
        </w:rPr>
        <w:t>complaint,</w:t>
      </w:r>
      <w:r w:rsidRPr="004C03FE">
        <w:rPr>
          <w:rFonts w:ascii="Arial" w:hAnsi="Arial" w:cs="Arial"/>
          <w:spacing w:val="6"/>
          <w:sz w:val="18"/>
          <w:szCs w:val="18"/>
        </w:rPr>
        <w:t xml:space="preserve"> </w:t>
      </w:r>
      <w:r w:rsidRPr="004C03FE">
        <w:rPr>
          <w:rFonts w:ascii="Arial" w:hAnsi="Arial" w:cs="Arial"/>
          <w:sz w:val="18"/>
          <w:szCs w:val="18"/>
        </w:rPr>
        <w:t>you</w:t>
      </w:r>
      <w:r w:rsidRPr="004C03FE">
        <w:rPr>
          <w:rFonts w:ascii="Arial" w:hAnsi="Arial" w:cs="Arial"/>
          <w:spacing w:val="-15"/>
          <w:sz w:val="18"/>
          <w:szCs w:val="18"/>
        </w:rPr>
        <w:t xml:space="preserve"> </w:t>
      </w:r>
      <w:r w:rsidRPr="004C03FE">
        <w:rPr>
          <w:rFonts w:ascii="Arial" w:hAnsi="Arial" w:cs="Arial"/>
          <w:sz w:val="18"/>
          <w:szCs w:val="18"/>
        </w:rPr>
        <w:t>do</w:t>
      </w:r>
      <w:r w:rsidRPr="004C03FE">
        <w:rPr>
          <w:rFonts w:ascii="Arial" w:hAnsi="Arial" w:cs="Arial"/>
          <w:spacing w:val="-16"/>
          <w:sz w:val="18"/>
          <w:szCs w:val="18"/>
        </w:rPr>
        <w:t xml:space="preserve"> </w:t>
      </w:r>
      <w:r w:rsidRPr="004C03FE">
        <w:rPr>
          <w:rFonts w:ascii="Arial" w:hAnsi="Arial" w:cs="Arial"/>
          <w:sz w:val="18"/>
          <w:szCs w:val="18"/>
        </w:rPr>
        <w:t>not</w:t>
      </w:r>
      <w:r w:rsidRPr="004C03FE">
        <w:rPr>
          <w:rFonts w:ascii="Arial" w:hAnsi="Arial" w:cs="Arial"/>
          <w:spacing w:val="-16"/>
          <w:sz w:val="18"/>
          <w:szCs w:val="18"/>
        </w:rPr>
        <w:t xml:space="preserve"> </w:t>
      </w:r>
      <w:r w:rsidRPr="004C03FE">
        <w:rPr>
          <w:rFonts w:ascii="Arial" w:hAnsi="Arial" w:cs="Arial"/>
          <w:sz w:val="18"/>
          <w:szCs w:val="18"/>
        </w:rPr>
        <w:t>have</w:t>
      </w:r>
      <w:r w:rsidRPr="004C03FE">
        <w:rPr>
          <w:rFonts w:ascii="Arial" w:hAnsi="Arial" w:cs="Arial"/>
          <w:spacing w:val="-16"/>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wait</w:t>
      </w:r>
      <w:r w:rsidRPr="004C03FE">
        <w:rPr>
          <w:rFonts w:ascii="Arial" w:hAnsi="Arial" w:cs="Arial"/>
          <w:spacing w:val="-15"/>
          <w:sz w:val="18"/>
          <w:szCs w:val="18"/>
        </w:rPr>
        <w:t xml:space="preserve"> </w:t>
      </w:r>
      <w:r w:rsidRPr="004C03FE">
        <w:rPr>
          <w:rFonts w:ascii="Arial" w:hAnsi="Arial" w:cs="Arial"/>
          <w:sz w:val="18"/>
          <w:szCs w:val="18"/>
        </w:rPr>
        <w:t>for</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recipient</w:t>
      </w:r>
      <w:r w:rsidRPr="004C03FE">
        <w:rPr>
          <w:rFonts w:ascii="Arial" w:hAnsi="Arial" w:cs="Arial"/>
          <w:spacing w:val="-15"/>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issue</w:t>
      </w:r>
      <w:r w:rsidRPr="004C03FE">
        <w:rPr>
          <w:rFonts w:ascii="Arial" w:hAnsi="Arial" w:cs="Arial"/>
          <w:spacing w:val="-16"/>
          <w:sz w:val="18"/>
          <w:szCs w:val="18"/>
        </w:rPr>
        <w:t xml:space="preserve"> </w:t>
      </w:r>
      <w:r w:rsidRPr="004C03FE">
        <w:rPr>
          <w:rFonts w:ascii="Arial" w:hAnsi="Arial" w:cs="Arial"/>
          <w:sz w:val="18"/>
          <w:szCs w:val="18"/>
        </w:rPr>
        <w:t>that</w:t>
      </w:r>
      <w:r w:rsidRPr="004C03FE">
        <w:rPr>
          <w:rFonts w:ascii="Arial" w:hAnsi="Arial" w:cs="Arial"/>
          <w:spacing w:val="-15"/>
          <w:sz w:val="18"/>
          <w:szCs w:val="18"/>
        </w:rPr>
        <w:t xml:space="preserve"> </w:t>
      </w:r>
      <w:r w:rsidRPr="004C03FE">
        <w:rPr>
          <w:rFonts w:ascii="Arial" w:hAnsi="Arial" w:cs="Arial"/>
          <w:sz w:val="18"/>
          <w:szCs w:val="18"/>
        </w:rPr>
        <w:t>Notice</w:t>
      </w:r>
      <w:r w:rsidRPr="004C03FE">
        <w:rPr>
          <w:rFonts w:ascii="Arial" w:hAnsi="Arial" w:cs="Arial"/>
          <w:spacing w:val="-16"/>
          <w:sz w:val="18"/>
          <w:szCs w:val="18"/>
        </w:rPr>
        <w:t xml:space="preserve"> </w:t>
      </w:r>
      <w:r w:rsidRPr="004C03FE">
        <w:rPr>
          <w:rFonts w:ascii="Arial" w:hAnsi="Arial" w:cs="Arial"/>
          <w:sz w:val="18"/>
          <w:szCs w:val="18"/>
        </w:rPr>
        <w:t>before</w:t>
      </w:r>
      <w:r w:rsidRPr="004C03FE">
        <w:rPr>
          <w:rFonts w:ascii="Arial" w:hAnsi="Arial" w:cs="Arial"/>
          <w:spacing w:val="-16"/>
          <w:sz w:val="18"/>
          <w:szCs w:val="18"/>
        </w:rPr>
        <w:t xml:space="preserve"> </w:t>
      </w:r>
      <w:r w:rsidRPr="004C03FE">
        <w:rPr>
          <w:rFonts w:ascii="Arial" w:hAnsi="Arial" w:cs="Arial"/>
          <w:sz w:val="18"/>
          <w:szCs w:val="18"/>
        </w:rPr>
        <w:t>filing</w:t>
      </w:r>
      <w:r w:rsidRPr="004C03FE">
        <w:rPr>
          <w:rFonts w:ascii="Arial" w:hAnsi="Arial" w:cs="Arial"/>
          <w:spacing w:val="-15"/>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complaint</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CRC.</w:t>
      </w:r>
      <w:r w:rsidRPr="004C03FE">
        <w:rPr>
          <w:rFonts w:ascii="Arial" w:hAnsi="Arial" w:cs="Arial"/>
          <w:spacing w:val="-15"/>
          <w:sz w:val="18"/>
          <w:szCs w:val="18"/>
        </w:rPr>
        <w:t xml:space="preserve"> </w:t>
      </w:r>
      <w:r w:rsidRPr="004C03FE">
        <w:rPr>
          <w:rFonts w:ascii="Arial" w:hAnsi="Arial" w:cs="Arial"/>
          <w:sz w:val="18"/>
          <w:szCs w:val="18"/>
        </w:rPr>
        <w:t>However,</w:t>
      </w:r>
      <w:r w:rsidRPr="004C03FE">
        <w:rPr>
          <w:rFonts w:ascii="Arial" w:hAnsi="Arial" w:cs="Arial"/>
          <w:spacing w:val="-15"/>
          <w:sz w:val="18"/>
          <w:szCs w:val="18"/>
        </w:rPr>
        <w:t xml:space="preserve"> </w:t>
      </w:r>
      <w:r w:rsidRPr="004C03FE">
        <w:rPr>
          <w:rFonts w:ascii="Arial" w:hAnsi="Arial" w:cs="Arial"/>
          <w:sz w:val="18"/>
          <w:szCs w:val="18"/>
        </w:rPr>
        <w:t>you</w:t>
      </w:r>
      <w:r w:rsidRPr="004C03FE">
        <w:rPr>
          <w:rFonts w:ascii="Arial" w:hAnsi="Arial" w:cs="Arial"/>
          <w:spacing w:val="-15"/>
          <w:sz w:val="18"/>
          <w:szCs w:val="18"/>
        </w:rPr>
        <w:t xml:space="preserve"> </w:t>
      </w:r>
      <w:r w:rsidRPr="004C03FE">
        <w:rPr>
          <w:rFonts w:ascii="Arial" w:hAnsi="Arial" w:cs="Arial"/>
          <w:sz w:val="18"/>
          <w:szCs w:val="18"/>
        </w:rPr>
        <w:t>must</w:t>
      </w:r>
      <w:r w:rsidRPr="004C03FE">
        <w:rPr>
          <w:rFonts w:ascii="Arial" w:hAnsi="Arial" w:cs="Arial"/>
          <w:spacing w:val="-15"/>
          <w:sz w:val="18"/>
          <w:szCs w:val="18"/>
        </w:rPr>
        <w:t xml:space="preserve"> </w:t>
      </w:r>
      <w:r w:rsidRPr="004C03FE">
        <w:rPr>
          <w:rFonts w:ascii="Arial" w:hAnsi="Arial" w:cs="Arial"/>
          <w:sz w:val="18"/>
          <w:szCs w:val="18"/>
        </w:rPr>
        <w:t>file</w:t>
      </w:r>
      <w:r w:rsidRPr="004C03FE">
        <w:rPr>
          <w:rFonts w:ascii="Arial" w:hAnsi="Arial" w:cs="Arial"/>
          <w:spacing w:val="-17"/>
          <w:sz w:val="18"/>
          <w:szCs w:val="18"/>
        </w:rPr>
        <w:t xml:space="preserve"> </w:t>
      </w:r>
      <w:r w:rsidRPr="004C03FE">
        <w:rPr>
          <w:rFonts w:ascii="Arial" w:hAnsi="Arial" w:cs="Arial"/>
          <w:sz w:val="18"/>
          <w:szCs w:val="18"/>
        </w:rPr>
        <w:t>your</w:t>
      </w:r>
      <w:r w:rsidRPr="004C03FE">
        <w:rPr>
          <w:rFonts w:ascii="Arial" w:hAnsi="Arial" w:cs="Arial"/>
          <w:spacing w:val="1"/>
          <w:sz w:val="18"/>
          <w:szCs w:val="18"/>
        </w:rPr>
        <w:t xml:space="preserve"> </w:t>
      </w:r>
      <w:r w:rsidRPr="004C03FE">
        <w:rPr>
          <w:rFonts w:ascii="Arial" w:hAnsi="Arial" w:cs="Arial"/>
          <w:sz w:val="18"/>
          <w:szCs w:val="18"/>
        </w:rPr>
        <w:t>CRC</w:t>
      </w:r>
      <w:r w:rsidRPr="004C03FE">
        <w:rPr>
          <w:rFonts w:ascii="Arial" w:hAnsi="Arial" w:cs="Arial"/>
          <w:spacing w:val="-9"/>
          <w:sz w:val="18"/>
          <w:szCs w:val="18"/>
        </w:rPr>
        <w:t xml:space="preserve"> </w:t>
      </w:r>
      <w:r w:rsidRPr="004C03FE">
        <w:rPr>
          <w:rFonts w:ascii="Arial" w:hAnsi="Arial" w:cs="Arial"/>
          <w:sz w:val="18"/>
          <w:szCs w:val="18"/>
        </w:rPr>
        <w:t>complaint</w:t>
      </w:r>
      <w:r w:rsidRPr="004C03FE">
        <w:rPr>
          <w:rFonts w:ascii="Arial" w:hAnsi="Arial" w:cs="Arial"/>
          <w:spacing w:val="-8"/>
          <w:sz w:val="18"/>
          <w:szCs w:val="18"/>
        </w:rPr>
        <w:t xml:space="preserve"> </w:t>
      </w:r>
      <w:r w:rsidRPr="004C03FE">
        <w:rPr>
          <w:rFonts w:ascii="Arial" w:hAnsi="Arial" w:cs="Arial"/>
          <w:sz w:val="18"/>
          <w:szCs w:val="18"/>
        </w:rPr>
        <w:t>within</w:t>
      </w:r>
      <w:r w:rsidRPr="004C03FE">
        <w:rPr>
          <w:rFonts w:ascii="Arial" w:hAnsi="Arial" w:cs="Arial"/>
          <w:spacing w:val="-7"/>
          <w:sz w:val="18"/>
          <w:szCs w:val="18"/>
        </w:rPr>
        <w:t xml:space="preserve"> </w:t>
      </w:r>
      <w:r w:rsidRPr="004C03FE">
        <w:rPr>
          <w:rFonts w:ascii="Arial" w:hAnsi="Arial" w:cs="Arial"/>
          <w:sz w:val="18"/>
          <w:szCs w:val="18"/>
        </w:rPr>
        <w:t>30</w:t>
      </w:r>
      <w:r w:rsidRPr="004C03FE">
        <w:rPr>
          <w:rFonts w:ascii="Arial" w:hAnsi="Arial" w:cs="Arial"/>
          <w:spacing w:val="-7"/>
          <w:sz w:val="18"/>
          <w:szCs w:val="18"/>
        </w:rPr>
        <w:t xml:space="preserve"> </w:t>
      </w:r>
      <w:r w:rsidRPr="004C03FE">
        <w:rPr>
          <w:rFonts w:ascii="Arial" w:hAnsi="Arial" w:cs="Arial"/>
          <w:sz w:val="18"/>
          <w:szCs w:val="18"/>
        </w:rPr>
        <w:t>days</w:t>
      </w:r>
      <w:r w:rsidRPr="004C03FE">
        <w:rPr>
          <w:rFonts w:ascii="Arial" w:hAnsi="Arial" w:cs="Arial"/>
          <w:spacing w:val="-7"/>
          <w:sz w:val="18"/>
          <w:szCs w:val="18"/>
        </w:rPr>
        <w:t xml:space="preserve"> </w:t>
      </w:r>
      <w:r w:rsidRPr="004C03FE">
        <w:rPr>
          <w:rFonts w:ascii="Arial" w:hAnsi="Arial" w:cs="Arial"/>
          <w:sz w:val="18"/>
          <w:szCs w:val="18"/>
        </w:rPr>
        <w:t>of</w:t>
      </w:r>
      <w:r w:rsidRPr="004C03FE">
        <w:rPr>
          <w:rFonts w:ascii="Arial" w:hAnsi="Arial" w:cs="Arial"/>
          <w:spacing w:val="-9"/>
          <w:sz w:val="18"/>
          <w:szCs w:val="18"/>
        </w:rPr>
        <w:t xml:space="preserve"> </w:t>
      </w:r>
      <w:r w:rsidRPr="004C03FE">
        <w:rPr>
          <w:rFonts w:ascii="Arial" w:hAnsi="Arial" w:cs="Arial"/>
          <w:sz w:val="18"/>
          <w:szCs w:val="18"/>
        </w:rPr>
        <w:t>the</w:t>
      </w:r>
      <w:r w:rsidRPr="004C03FE">
        <w:rPr>
          <w:rFonts w:ascii="Arial" w:hAnsi="Arial" w:cs="Arial"/>
          <w:spacing w:val="-9"/>
          <w:sz w:val="18"/>
          <w:szCs w:val="18"/>
        </w:rPr>
        <w:t xml:space="preserve"> </w:t>
      </w:r>
      <w:r w:rsidRPr="004C03FE">
        <w:rPr>
          <w:rFonts w:ascii="Arial" w:hAnsi="Arial" w:cs="Arial"/>
          <w:sz w:val="18"/>
          <w:szCs w:val="18"/>
        </w:rPr>
        <w:t>90-day</w:t>
      </w:r>
      <w:r w:rsidRPr="004C03FE">
        <w:rPr>
          <w:rFonts w:ascii="Arial" w:hAnsi="Arial" w:cs="Arial"/>
          <w:spacing w:val="-8"/>
          <w:sz w:val="18"/>
          <w:szCs w:val="18"/>
        </w:rPr>
        <w:t xml:space="preserve"> </w:t>
      </w:r>
      <w:r w:rsidRPr="004C03FE">
        <w:rPr>
          <w:rFonts w:ascii="Arial" w:hAnsi="Arial" w:cs="Arial"/>
          <w:sz w:val="18"/>
          <w:szCs w:val="18"/>
        </w:rPr>
        <w:t>deadline</w:t>
      </w:r>
      <w:r w:rsidRPr="004C03FE">
        <w:rPr>
          <w:rFonts w:ascii="Arial" w:hAnsi="Arial" w:cs="Arial"/>
          <w:spacing w:val="-9"/>
          <w:sz w:val="18"/>
          <w:szCs w:val="18"/>
        </w:rPr>
        <w:t xml:space="preserve"> </w:t>
      </w:r>
      <w:r w:rsidRPr="004C03FE">
        <w:rPr>
          <w:rFonts w:ascii="Arial" w:hAnsi="Arial" w:cs="Arial"/>
          <w:sz w:val="18"/>
          <w:szCs w:val="18"/>
        </w:rPr>
        <w:t>(in</w:t>
      </w:r>
      <w:r w:rsidRPr="004C03FE">
        <w:rPr>
          <w:rFonts w:ascii="Arial" w:hAnsi="Arial" w:cs="Arial"/>
          <w:spacing w:val="-8"/>
          <w:sz w:val="18"/>
          <w:szCs w:val="18"/>
        </w:rPr>
        <w:t xml:space="preserve"> </w:t>
      </w:r>
      <w:r w:rsidRPr="004C03FE">
        <w:rPr>
          <w:rFonts w:ascii="Arial" w:hAnsi="Arial" w:cs="Arial"/>
          <w:sz w:val="18"/>
          <w:szCs w:val="18"/>
        </w:rPr>
        <w:t>other</w:t>
      </w:r>
      <w:r w:rsidRPr="004C03FE">
        <w:rPr>
          <w:rFonts w:ascii="Arial" w:hAnsi="Arial" w:cs="Arial"/>
          <w:spacing w:val="-8"/>
          <w:sz w:val="18"/>
          <w:szCs w:val="18"/>
        </w:rPr>
        <w:t xml:space="preserve"> </w:t>
      </w:r>
      <w:r w:rsidRPr="004C03FE">
        <w:rPr>
          <w:rFonts w:ascii="Arial" w:hAnsi="Arial" w:cs="Arial"/>
          <w:sz w:val="18"/>
          <w:szCs w:val="18"/>
        </w:rPr>
        <w:t>words,</w:t>
      </w:r>
      <w:r w:rsidRPr="004C03FE">
        <w:rPr>
          <w:rFonts w:ascii="Arial" w:hAnsi="Arial" w:cs="Arial"/>
          <w:spacing w:val="-8"/>
          <w:sz w:val="18"/>
          <w:szCs w:val="18"/>
        </w:rPr>
        <w:t xml:space="preserve"> </w:t>
      </w:r>
      <w:r w:rsidRPr="004C03FE">
        <w:rPr>
          <w:rFonts w:ascii="Arial" w:hAnsi="Arial" w:cs="Arial"/>
          <w:sz w:val="18"/>
          <w:szCs w:val="18"/>
        </w:rPr>
        <w:t>within</w:t>
      </w:r>
      <w:r w:rsidRPr="004C03FE">
        <w:rPr>
          <w:rFonts w:ascii="Arial" w:hAnsi="Arial" w:cs="Arial"/>
          <w:spacing w:val="-8"/>
          <w:sz w:val="18"/>
          <w:szCs w:val="18"/>
        </w:rPr>
        <w:t xml:space="preserve"> </w:t>
      </w:r>
      <w:r w:rsidRPr="004C03FE">
        <w:rPr>
          <w:rFonts w:ascii="Arial" w:hAnsi="Arial" w:cs="Arial"/>
          <w:sz w:val="18"/>
          <w:szCs w:val="18"/>
        </w:rPr>
        <w:t>120</w:t>
      </w:r>
      <w:r w:rsidRPr="004C03FE">
        <w:rPr>
          <w:rFonts w:ascii="Arial" w:hAnsi="Arial" w:cs="Arial"/>
          <w:spacing w:val="-7"/>
          <w:sz w:val="18"/>
          <w:szCs w:val="18"/>
        </w:rPr>
        <w:t xml:space="preserve"> </w:t>
      </w:r>
      <w:r w:rsidRPr="004C03FE">
        <w:rPr>
          <w:rFonts w:ascii="Arial" w:hAnsi="Arial" w:cs="Arial"/>
          <w:sz w:val="18"/>
          <w:szCs w:val="18"/>
        </w:rPr>
        <w:t>days</w:t>
      </w:r>
      <w:r w:rsidRPr="004C03FE">
        <w:rPr>
          <w:rFonts w:ascii="Arial" w:hAnsi="Arial" w:cs="Arial"/>
          <w:spacing w:val="-7"/>
          <w:sz w:val="18"/>
          <w:szCs w:val="18"/>
        </w:rPr>
        <w:t xml:space="preserve"> </w:t>
      </w:r>
      <w:r w:rsidRPr="004C03FE">
        <w:rPr>
          <w:rFonts w:ascii="Arial" w:hAnsi="Arial" w:cs="Arial"/>
          <w:sz w:val="18"/>
          <w:szCs w:val="18"/>
        </w:rPr>
        <w:t>after</w:t>
      </w:r>
      <w:r w:rsidRPr="004C03FE">
        <w:rPr>
          <w:rFonts w:ascii="Arial" w:hAnsi="Arial" w:cs="Arial"/>
          <w:spacing w:val="-8"/>
          <w:sz w:val="18"/>
          <w:szCs w:val="18"/>
        </w:rPr>
        <w:t xml:space="preserve"> </w:t>
      </w:r>
      <w:r w:rsidRPr="004C03FE">
        <w:rPr>
          <w:rFonts w:ascii="Arial" w:hAnsi="Arial" w:cs="Arial"/>
          <w:sz w:val="18"/>
          <w:szCs w:val="18"/>
        </w:rPr>
        <w:t>the</w:t>
      </w:r>
      <w:r w:rsidRPr="004C03FE">
        <w:rPr>
          <w:rFonts w:ascii="Arial" w:hAnsi="Arial" w:cs="Arial"/>
          <w:spacing w:val="-9"/>
          <w:sz w:val="18"/>
          <w:szCs w:val="18"/>
        </w:rPr>
        <w:t xml:space="preserve"> </w:t>
      </w:r>
      <w:r w:rsidRPr="004C03FE">
        <w:rPr>
          <w:rFonts w:ascii="Arial" w:hAnsi="Arial" w:cs="Arial"/>
          <w:sz w:val="18"/>
          <w:szCs w:val="18"/>
        </w:rPr>
        <w:t>day</w:t>
      </w:r>
      <w:r w:rsidRPr="004C03FE">
        <w:rPr>
          <w:rFonts w:ascii="Arial" w:hAnsi="Arial" w:cs="Arial"/>
          <w:spacing w:val="-9"/>
          <w:sz w:val="18"/>
          <w:szCs w:val="18"/>
        </w:rPr>
        <w:t xml:space="preserve"> </w:t>
      </w:r>
      <w:r w:rsidRPr="004C03FE">
        <w:rPr>
          <w:rFonts w:ascii="Arial" w:hAnsi="Arial" w:cs="Arial"/>
          <w:sz w:val="18"/>
          <w:szCs w:val="18"/>
        </w:rPr>
        <w:t>on</w:t>
      </w:r>
      <w:r w:rsidRPr="004C03FE">
        <w:rPr>
          <w:rFonts w:ascii="Arial" w:hAnsi="Arial" w:cs="Arial"/>
          <w:spacing w:val="-8"/>
          <w:sz w:val="18"/>
          <w:szCs w:val="18"/>
        </w:rPr>
        <w:t xml:space="preserve"> </w:t>
      </w:r>
      <w:r w:rsidRPr="004C03FE">
        <w:rPr>
          <w:rFonts w:ascii="Arial" w:hAnsi="Arial" w:cs="Arial"/>
          <w:sz w:val="18"/>
          <w:szCs w:val="18"/>
        </w:rPr>
        <w:t>which</w:t>
      </w:r>
      <w:r w:rsidRPr="004C03FE">
        <w:rPr>
          <w:rFonts w:ascii="Arial" w:hAnsi="Arial" w:cs="Arial"/>
          <w:spacing w:val="-8"/>
          <w:sz w:val="18"/>
          <w:szCs w:val="18"/>
        </w:rPr>
        <w:t xml:space="preserve"> </w:t>
      </w:r>
      <w:r w:rsidRPr="004C03FE">
        <w:rPr>
          <w:rFonts w:ascii="Arial" w:hAnsi="Arial" w:cs="Arial"/>
          <w:sz w:val="18"/>
          <w:szCs w:val="18"/>
        </w:rPr>
        <w:t>you</w:t>
      </w:r>
      <w:r w:rsidRPr="004C03FE">
        <w:rPr>
          <w:rFonts w:ascii="Arial" w:hAnsi="Arial" w:cs="Arial"/>
          <w:spacing w:val="-8"/>
          <w:sz w:val="18"/>
          <w:szCs w:val="18"/>
        </w:rPr>
        <w:t xml:space="preserve"> </w:t>
      </w:r>
      <w:r w:rsidRPr="004C03FE">
        <w:rPr>
          <w:rFonts w:ascii="Arial" w:hAnsi="Arial" w:cs="Arial"/>
          <w:sz w:val="18"/>
          <w:szCs w:val="18"/>
        </w:rPr>
        <w:t>filed</w:t>
      </w:r>
      <w:r w:rsidRPr="004C03FE">
        <w:rPr>
          <w:rFonts w:ascii="Arial" w:hAnsi="Arial" w:cs="Arial"/>
          <w:spacing w:val="-9"/>
          <w:sz w:val="18"/>
          <w:szCs w:val="18"/>
        </w:rPr>
        <w:t xml:space="preserve"> </w:t>
      </w:r>
      <w:r w:rsidRPr="004C03FE">
        <w:rPr>
          <w:rFonts w:ascii="Arial" w:hAnsi="Arial" w:cs="Arial"/>
          <w:sz w:val="18"/>
          <w:szCs w:val="18"/>
        </w:rPr>
        <w:t>your complaint</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recipient).</w:t>
      </w:r>
    </w:p>
    <w:p w14:paraId="3E02AA29" w14:textId="77777777" w:rsidR="00B53EEB" w:rsidRPr="004C03FE" w:rsidRDefault="00B53EEB" w:rsidP="00B53EEB">
      <w:pPr>
        <w:numPr>
          <w:ilvl w:val="0"/>
          <w:numId w:val="2"/>
        </w:numPr>
        <w:tabs>
          <w:tab w:val="left" w:pos="828"/>
        </w:tabs>
        <w:kinsoku w:val="0"/>
        <w:overflowPunct w:val="0"/>
        <w:autoSpaceDE w:val="0"/>
        <w:autoSpaceDN w:val="0"/>
        <w:adjustRightInd w:val="0"/>
        <w:spacing w:line="196" w:lineRule="auto"/>
        <w:ind w:left="827" w:right="142"/>
        <w:jc w:val="both"/>
        <w:rPr>
          <w:rFonts w:ascii="Arial" w:hAnsi="Arial" w:cs="Arial"/>
          <w:sz w:val="18"/>
          <w:szCs w:val="18"/>
        </w:rPr>
      </w:pPr>
      <w:r w:rsidRPr="004C03FE">
        <w:rPr>
          <w:rFonts w:ascii="Arial" w:hAnsi="Arial" w:cs="Arial"/>
          <w:sz w:val="18"/>
          <w:szCs w:val="18"/>
        </w:rPr>
        <w:t>If</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recipient</w:t>
      </w:r>
      <w:r w:rsidRPr="004C03FE">
        <w:rPr>
          <w:rFonts w:ascii="Arial" w:hAnsi="Arial" w:cs="Arial"/>
          <w:spacing w:val="-12"/>
          <w:sz w:val="18"/>
          <w:szCs w:val="18"/>
        </w:rPr>
        <w:t xml:space="preserve"> </w:t>
      </w:r>
      <w:r w:rsidRPr="004C03FE">
        <w:rPr>
          <w:rFonts w:ascii="Arial" w:hAnsi="Arial" w:cs="Arial"/>
          <w:sz w:val="18"/>
          <w:szCs w:val="18"/>
        </w:rPr>
        <w:t>does</w:t>
      </w:r>
      <w:r w:rsidRPr="004C03FE">
        <w:rPr>
          <w:rFonts w:ascii="Arial" w:hAnsi="Arial" w:cs="Arial"/>
          <w:spacing w:val="-12"/>
          <w:sz w:val="18"/>
          <w:szCs w:val="18"/>
        </w:rPr>
        <w:t xml:space="preserve"> </w:t>
      </w:r>
      <w:r w:rsidRPr="004C03FE">
        <w:rPr>
          <w:rFonts w:ascii="Arial" w:hAnsi="Arial" w:cs="Arial"/>
          <w:sz w:val="18"/>
          <w:szCs w:val="18"/>
        </w:rPr>
        <w:t>give</w:t>
      </w:r>
      <w:r w:rsidRPr="004C03FE">
        <w:rPr>
          <w:rFonts w:ascii="Arial" w:hAnsi="Arial" w:cs="Arial"/>
          <w:spacing w:val="-14"/>
          <w:sz w:val="18"/>
          <w:szCs w:val="18"/>
        </w:rPr>
        <w:t xml:space="preserve"> </w:t>
      </w:r>
      <w:r w:rsidRPr="004C03FE">
        <w:rPr>
          <w:rFonts w:ascii="Arial" w:hAnsi="Arial" w:cs="Arial"/>
          <w:sz w:val="18"/>
          <w:szCs w:val="18"/>
        </w:rPr>
        <w:t>you</w:t>
      </w:r>
      <w:r w:rsidRPr="004C03FE">
        <w:rPr>
          <w:rFonts w:ascii="Arial" w:hAnsi="Arial" w:cs="Arial"/>
          <w:spacing w:val="-13"/>
          <w:sz w:val="18"/>
          <w:szCs w:val="18"/>
        </w:rPr>
        <w:t xml:space="preserve"> </w:t>
      </w:r>
      <w:r w:rsidRPr="004C03FE">
        <w:rPr>
          <w:rFonts w:ascii="Arial" w:hAnsi="Arial" w:cs="Arial"/>
          <w:sz w:val="18"/>
          <w:szCs w:val="18"/>
        </w:rPr>
        <w:t>a</w:t>
      </w:r>
      <w:r w:rsidRPr="004C03FE">
        <w:rPr>
          <w:rFonts w:ascii="Arial" w:hAnsi="Arial" w:cs="Arial"/>
          <w:spacing w:val="-12"/>
          <w:sz w:val="18"/>
          <w:szCs w:val="18"/>
        </w:rPr>
        <w:t xml:space="preserve"> </w:t>
      </w:r>
      <w:r w:rsidRPr="004C03FE">
        <w:rPr>
          <w:rFonts w:ascii="Arial" w:hAnsi="Arial" w:cs="Arial"/>
          <w:sz w:val="18"/>
          <w:szCs w:val="18"/>
        </w:rPr>
        <w:t>written</w:t>
      </w:r>
      <w:r w:rsidRPr="004C03FE">
        <w:rPr>
          <w:rFonts w:ascii="Arial" w:hAnsi="Arial" w:cs="Arial"/>
          <w:spacing w:val="-12"/>
          <w:sz w:val="18"/>
          <w:szCs w:val="18"/>
        </w:rPr>
        <w:t xml:space="preserve"> </w:t>
      </w:r>
      <w:r w:rsidRPr="004C03FE">
        <w:rPr>
          <w:rFonts w:ascii="Arial" w:hAnsi="Arial" w:cs="Arial"/>
          <w:sz w:val="18"/>
          <w:szCs w:val="18"/>
        </w:rPr>
        <w:t>Notice</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4"/>
          <w:sz w:val="18"/>
          <w:szCs w:val="18"/>
        </w:rPr>
        <w:t xml:space="preserve"> </w:t>
      </w:r>
      <w:r w:rsidRPr="004C03FE">
        <w:rPr>
          <w:rFonts w:ascii="Arial" w:hAnsi="Arial" w:cs="Arial"/>
          <w:sz w:val="18"/>
          <w:szCs w:val="18"/>
        </w:rPr>
        <w:t>Final</w:t>
      </w:r>
      <w:r w:rsidRPr="004C03FE">
        <w:rPr>
          <w:rFonts w:ascii="Arial" w:hAnsi="Arial" w:cs="Arial"/>
          <w:spacing w:val="-13"/>
          <w:sz w:val="18"/>
          <w:szCs w:val="18"/>
        </w:rPr>
        <w:t xml:space="preserve"> </w:t>
      </w:r>
      <w:r w:rsidRPr="004C03FE">
        <w:rPr>
          <w:rFonts w:ascii="Arial" w:hAnsi="Arial" w:cs="Arial"/>
          <w:sz w:val="18"/>
          <w:szCs w:val="18"/>
        </w:rPr>
        <w:t>Action</w:t>
      </w:r>
      <w:r w:rsidRPr="004C03FE">
        <w:rPr>
          <w:rFonts w:ascii="Arial" w:hAnsi="Arial" w:cs="Arial"/>
          <w:spacing w:val="-12"/>
          <w:sz w:val="18"/>
          <w:szCs w:val="18"/>
        </w:rPr>
        <w:t xml:space="preserve"> </w:t>
      </w:r>
      <w:r w:rsidRPr="004C03FE">
        <w:rPr>
          <w:rFonts w:ascii="Arial" w:hAnsi="Arial" w:cs="Arial"/>
          <w:sz w:val="18"/>
          <w:szCs w:val="18"/>
        </w:rPr>
        <w:t>on</w:t>
      </w:r>
      <w:r w:rsidRPr="004C03FE">
        <w:rPr>
          <w:rFonts w:ascii="Arial" w:hAnsi="Arial" w:cs="Arial"/>
          <w:spacing w:val="-12"/>
          <w:sz w:val="18"/>
          <w:szCs w:val="18"/>
        </w:rPr>
        <w:t xml:space="preserve"> </w:t>
      </w:r>
      <w:r w:rsidRPr="004C03FE">
        <w:rPr>
          <w:rFonts w:ascii="Arial" w:hAnsi="Arial" w:cs="Arial"/>
          <w:sz w:val="18"/>
          <w:szCs w:val="18"/>
        </w:rPr>
        <w:t>your</w:t>
      </w:r>
      <w:r w:rsidRPr="004C03FE">
        <w:rPr>
          <w:rFonts w:ascii="Arial" w:hAnsi="Arial" w:cs="Arial"/>
          <w:spacing w:val="-12"/>
          <w:sz w:val="18"/>
          <w:szCs w:val="18"/>
        </w:rPr>
        <w:t xml:space="preserve"> </w:t>
      </w:r>
      <w:r w:rsidRPr="004C03FE">
        <w:rPr>
          <w:rFonts w:ascii="Arial" w:hAnsi="Arial" w:cs="Arial"/>
          <w:sz w:val="18"/>
          <w:szCs w:val="18"/>
        </w:rPr>
        <w:t>complaint,</w:t>
      </w:r>
      <w:r w:rsidRPr="004C03FE">
        <w:rPr>
          <w:rFonts w:ascii="Arial" w:hAnsi="Arial" w:cs="Arial"/>
          <w:spacing w:val="-13"/>
          <w:sz w:val="18"/>
          <w:szCs w:val="18"/>
        </w:rPr>
        <w:t xml:space="preserve"> </w:t>
      </w:r>
      <w:r w:rsidRPr="004C03FE">
        <w:rPr>
          <w:rFonts w:ascii="Arial" w:hAnsi="Arial" w:cs="Arial"/>
          <w:sz w:val="18"/>
          <w:szCs w:val="18"/>
        </w:rPr>
        <w:t>but</w:t>
      </w:r>
      <w:r w:rsidRPr="004C03FE">
        <w:rPr>
          <w:rFonts w:ascii="Arial" w:hAnsi="Arial" w:cs="Arial"/>
          <w:spacing w:val="-12"/>
          <w:sz w:val="18"/>
          <w:szCs w:val="18"/>
        </w:rPr>
        <w:t xml:space="preserve"> </w:t>
      </w:r>
      <w:r w:rsidRPr="004C03FE">
        <w:rPr>
          <w:rFonts w:ascii="Arial" w:hAnsi="Arial" w:cs="Arial"/>
          <w:sz w:val="18"/>
          <w:szCs w:val="18"/>
        </w:rPr>
        <w:t>you</w:t>
      </w:r>
      <w:r w:rsidRPr="004C03FE">
        <w:rPr>
          <w:rFonts w:ascii="Arial" w:hAnsi="Arial" w:cs="Arial"/>
          <w:spacing w:val="-13"/>
          <w:sz w:val="18"/>
          <w:szCs w:val="18"/>
        </w:rPr>
        <w:t xml:space="preserve"> </w:t>
      </w:r>
      <w:r w:rsidRPr="004C03FE">
        <w:rPr>
          <w:rFonts w:ascii="Arial" w:hAnsi="Arial" w:cs="Arial"/>
          <w:sz w:val="18"/>
          <w:szCs w:val="18"/>
        </w:rPr>
        <w:t>are</w:t>
      </w:r>
      <w:r w:rsidRPr="004C03FE">
        <w:rPr>
          <w:rFonts w:ascii="Arial" w:hAnsi="Arial" w:cs="Arial"/>
          <w:spacing w:val="-14"/>
          <w:sz w:val="18"/>
          <w:szCs w:val="18"/>
        </w:rPr>
        <w:t xml:space="preserve"> </w:t>
      </w:r>
      <w:r w:rsidRPr="004C03FE">
        <w:rPr>
          <w:rFonts w:ascii="Arial" w:hAnsi="Arial" w:cs="Arial"/>
          <w:sz w:val="18"/>
          <w:szCs w:val="18"/>
        </w:rPr>
        <w:t>dissatisfied</w:t>
      </w:r>
      <w:r w:rsidRPr="004C03FE">
        <w:rPr>
          <w:rFonts w:ascii="Arial" w:hAnsi="Arial" w:cs="Arial"/>
          <w:spacing w:val="-14"/>
          <w:sz w:val="18"/>
          <w:szCs w:val="18"/>
        </w:rPr>
        <w:t xml:space="preserve"> </w:t>
      </w:r>
      <w:r w:rsidRPr="004C03FE">
        <w:rPr>
          <w:rFonts w:ascii="Arial" w:hAnsi="Arial" w:cs="Arial"/>
          <w:sz w:val="18"/>
          <w:szCs w:val="18"/>
        </w:rPr>
        <w:t>with</w:t>
      </w:r>
      <w:r w:rsidRPr="004C03FE">
        <w:rPr>
          <w:rFonts w:ascii="Arial" w:hAnsi="Arial" w:cs="Arial"/>
          <w:spacing w:val="-13"/>
          <w:sz w:val="18"/>
          <w:szCs w:val="18"/>
        </w:rPr>
        <w:t xml:space="preserve"> </w:t>
      </w:r>
      <w:r w:rsidRPr="004C03FE">
        <w:rPr>
          <w:rFonts w:ascii="Arial" w:hAnsi="Arial" w:cs="Arial"/>
          <w:sz w:val="18"/>
          <w:szCs w:val="18"/>
        </w:rPr>
        <w:t>the</w:t>
      </w:r>
      <w:r w:rsidRPr="004C03FE">
        <w:rPr>
          <w:rFonts w:ascii="Arial" w:hAnsi="Arial" w:cs="Arial"/>
          <w:spacing w:val="-14"/>
          <w:sz w:val="18"/>
          <w:szCs w:val="18"/>
        </w:rPr>
        <w:t xml:space="preserve"> </w:t>
      </w:r>
      <w:r w:rsidRPr="004C03FE">
        <w:rPr>
          <w:rFonts w:ascii="Arial" w:hAnsi="Arial" w:cs="Arial"/>
          <w:sz w:val="18"/>
          <w:szCs w:val="18"/>
        </w:rPr>
        <w:t>decision</w:t>
      </w:r>
      <w:r w:rsidRPr="004C03FE">
        <w:rPr>
          <w:rFonts w:ascii="Arial" w:hAnsi="Arial" w:cs="Arial"/>
          <w:spacing w:val="-12"/>
          <w:sz w:val="18"/>
          <w:szCs w:val="18"/>
        </w:rPr>
        <w:t xml:space="preserve"> </w:t>
      </w:r>
      <w:r w:rsidRPr="004C03FE">
        <w:rPr>
          <w:rFonts w:ascii="Arial" w:hAnsi="Arial" w:cs="Arial"/>
          <w:sz w:val="18"/>
          <w:szCs w:val="18"/>
        </w:rPr>
        <w:t>or</w:t>
      </w:r>
      <w:r w:rsidRPr="004C03FE">
        <w:rPr>
          <w:rFonts w:ascii="Arial" w:hAnsi="Arial" w:cs="Arial"/>
          <w:spacing w:val="-3"/>
          <w:sz w:val="18"/>
          <w:szCs w:val="18"/>
        </w:rPr>
        <w:t xml:space="preserve"> </w:t>
      </w:r>
      <w:r w:rsidRPr="004C03FE">
        <w:rPr>
          <w:rFonts w:ascii="Arial" w:hAnsi="Arial" w:cs="Arial"/>
          <w:sz w:val="18"/>
          <w:szCs w:val="18"/>
        </w:rPr>
        <w:t>resolution,</w:t>
      </w:r>
      <w:r w:rsidRPr="004C03FE">
        <w:rPr>
          <w:rFonts w:ascii="Arial" w:hAnsi="Arial" w:cs="Arial"/>
          <w:spacing w:val="-15"/>
          <w:sz w:val="18"/>
          <w:szCs w:val="18"/>
        </w:rPr>
        <w:t xml:space="preserve"> </w:t>
      </w:r>
      <w:r w:rsidRPr="004C03FE">
        <w:rPr>
          <w:rFonts w:ascii="Arial" w:hAnsi="Arial" w:cs="Arial"/>
          <w:sz w:val="18"/>
          <w:szCs w:val="18"/>
        </w:rPr>
        <w:t>you</w:t>
      </w:r>
      <w:r w:rsidRPr="004C03FE">
        <w:rPr>
          <w:rFonts w:ascii="Arial" w:hAnsi="Arial" w:cs="Arial"/>
          <w:spacing w:val="-15"/>
          <w:sz w:val="18"/>
          <w:szCs w:val="18"/>
        </w:rPr>
        <w:t xml:space="preserve"> </w:t>
      </w:r>
      <w:r w:rsidRPr="004C03FE">
        <w:rPr>
          <w:rFonts w:ascii="Arial" w:hAnsi="Arial" w:cs="Arial"/>
          <w:sz w:val="18"/>
          <w:szCs w:val="18"/>
        </w:rPr>
        <w:t>may</w:t>
      </w:r>
      <w:r w:rsidRPr="004C03FE">
        <w:rPr>
          <w:rFonts w:ascii="Arial" w:hAnsi="Arial" w:cs="Arial"/>
          <w:spacing w:val="-15"/>
          <w:sz w:val="18"/>
          <w:szCs w:val="18"/>
        </w:rPr>
        <w:t xml:space="preserve"> </w:t>
      </w:r>
      <w:r w:rsidRPr="004C03FE">
        <w:rPr>
          <w:rFonts w:ascii="Arial" w:hAnsi="Arial" w:cs="Arial"/>
          <w:sz w:val="18"/>
          <w:szCs w:val="18"/>
        </w:rPr>
        <w:t>file</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complaint</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CRC.</w:t>
      </w:r>
    </w:p>
    <w:p w14:paraId="0746B31A" w14:textId="77777777" w:rsidR="00B53EEB" w:rsidRPr="004C03FE" w:rsidRDefault="00B53EEB" w:rsidP="00B53EEB">
      <w:pPr>
        <w:numPr>
          <w:ilvl w:val="0"/>
          <w:numId w:val="2"/>
        </w:numPr>
        <w:tabs>
          <w:tab w:val="left" w:pos="828"/>
        </w:tabs>
        <w:kinsoku w:val="0"/>
        <w:overflowPunct w:val="0"/>
        <w:autoSpaceDE w:val="0"/>
        <w:autoSpaceDN w:val="0"/>
        <w:adjustRightInd w:val="0"/>
        <w:spacing w:line="198" w:lineRule="exact"/>
        <w:ind w:left="827"/>
        <w:jc w:val="both"/>
        <w:rPr>
          <w:rFonts w:ascii="Arial" w:hAnsi="Arial" w:cs="Arial"/>
          <w:sz w:val="18"/>
          <w:szCs w:val="18"/>
        </w:rPr>
      </w:pPr>
      <w:r w:rsidRPr="004C03FE">
        <w:rPr>
          <w:rFonts w:ascii="Arial" w:hAnsi="Arial" w:cs="Arial"/>
          <w:sz w:val="18"/>
          <w:szCs w:val="18"/>
        </w:rPr>
        <w:t>You</w:t>
      </w:r>
      <w:r w:rsidRPr="004C03FE">
        <w:rPr>
          <w:rFonts w:ascii="Arial" w:hAnsi="Arial" w:cs="Arial"/>
          <w:spacing w:val="-16"/>
          <w:sz w:val="18"/>
          <w:szCs w:val="18"/>
        </w:rPr>
        <w:t xml:space="preserve"> </w:t>
      </w:r>
      <w:r w:rsidRPr="004C03FE">
        <w:rPr>
          <w:rFonts w:ascii="Arial" w:hAnsi="Arial" w:cs="Arial"/>
          <w:sz w:val="18"/>
          <w:szCs w:val="18"/>
        </w:rPr>
        <w:t>must</w:t>
      </w:r>
      <w:r w:rsidRPr="004C03FE">
        <w:rPr>
          <w:rFonts w:ascii="Arial" w:hAnsi="Arial" w:cs="Arial"/>
          <w:spacing w:val="-15"/>
          <w:sz w:val="18"/>
          <w:szCs w:val="18"/>
        </w:rPr>
        <w:t xml:space="preserve"> </w:t>
      </w:r>
      <w:r w:rsidRPr="004C03FE">
        <w:rPr>
          <w:rFonts w:ascii="Arial" w:hAnsi="Arial" w:cs="Arial"/>
          <w:sz w:val="18"/>
          <w:szCs w:val="18"/>
        </w:rPr>
        <w:t>file</w:t>
      </w:r>
      <w:r w:rsidRPr="004C03FE">
        <w:rPr>
          <w:rFonts w:ascii="Arial" w:hAnsi="Arial" w:cs="Arial"/>
          <w:spacing w:val="-16"/>
          <w:sz w:val="18"/>
          <w:szCs w:val="18"/>
        </w:rPr>
        <w:t xml:space="preserve"> </w:t>
      </w:r>
      <w:r w:rsidRPr="004C03FE">
        <w:rPr>
          <w:rFonts w:ascii="Arial" w:hAnsi="Arial" w:cs="Arial"/>
          <w:sz w:val="18"/>
          <w:szCs w:val="18"/>
        </w:rPr>
        <w:t>your</w:t>
      </w:r>
      <w:r w:rsidRPr="004C03FE">
        <w:rPr>
          <w:rFonts w:ascii="Arial" w:hAnsi="Arial" w:cs="Arial"/>
          <w:spacing w:val="-15"/>
          <w:sz w:val="18"/>
          <w:szCs w:val="18"/>
        </w:rPr>
        <w:t xml:space="preserve"> </w:t>
      </w:r>
      <w:r w:rsidRPr="004C03FE">
        <w:rPr>
          <w:rFonts w:ascii="Arial" w:hAnsi="Arial" w:cs="Arial"/>
          <w:sz w:val="18"/>
          <w:szCs w:val="18"/>
        </w:rPr>
        <w:t>CRC</w:t>
      </w:r>
      <w:r w:rsidRPr="004C03FE">
        <w:rPr>
          <w:rFonts w:ascii="Arial" w:hAnsi="Arial" w:cs="Arial"/>
          <w:spacing w:val="-15"/>
          <w:sz w:val="18"/>
          <w:szCs w:val="18"/>
        </w:rPr>
        <w:t xml:space="preserve"> </w:t>
      </w:r>
      <w:r w:rsidRPr="004C03FE">
        <w:rPr>
          <w:rFonts w:ascii="Arial" w:hAnsi="Arial" w:cs="Arial"/>
          <w:sz w:val="18"/>
          <w:szCs w:val="18"/>
        </w:rPr>
        <w:t>complaint</w:t>
      </w:r>
      <w:r w:rsidRPr="004C03FE">
        <w:rPr>
          <w:rFonts w:ascii="Arial" w:hAnsi="Arial" w:cs="Arial"/>
          <w:spacing w:val="-15"/>
          <w:sz w:val="18"/>
          <w:szCs w:val="18"/>
        </w:rPr>
        <w:t xml:space="preserve"> </w:t>
      </w:r>
      <w:r w:rsidRPr="004C03FE">
        <w:rPr>
          <w:rFonts w:ascii="Arial" w:hAnsi="Arial" w:cs="Arial"/>
          <w:sz w:val="18"/>
          <w:szCs w:val="18"/>
        </w:rPr>
        <w:t>within</w:t>
      </w:r>
      <w:r w:rsidRPr="004C03FE">
        <w:rPr>
          <w:rFonts w:ascii="Arial" w:hAnsi="Arial" w:cs="Arial"/>
          <w:spacing w:val="-15"/>
          <w:sz w:val="18"/>
          <w:szCs w:val="18"/>
        </w:rPr>
        <w:t xml:space="preserve"> </w:t>
      </w:r>
      <w:r w:rsidRPr="004C03FE">
        <w:rPr>
          <w:rFonts w:ascii="Arial" w:hAnsi="Arial" w:cs="Arial"/>
          <w:sz w:val="18"/>
          <w:szCs w:val="18"/>
        </w:rPr>
        <w:t>30</w:t>
      </w:r>
      <w:r w:rsidRPr="004C03FE">
        <w:rPr>
          <w:rFonts w:ascii="Arial" w:hAnsi="Arial" w:cs="Arial"/>
          <w:spacing w:val="-14"/>
          <w:sz w:val="18"/>
          <w:szCs w:val="18"/>
        </w:rPr>
        <w:t xml:space="preserve"> </w:t>
      </w:r>
      <w:r w:rsidRPr="004C03FE">
        <w:rPr>
          <w:rFonts w:ascii="Arial" w:hAnsi="Arial" w:cs="Arial"/>
          <w:sz w:val="18"/>
          <w:szCs w:val="18"/>
        </w:rPr>
        <w:t>days</w:t>
      </w:r>
      <w:r w:rsidRPr="004C03FE">
        <w:rPr>
          <w:rFonts w:ascii="Arial" w:hAnsi="Arial" w:cs="Arial"/>
          <w:spacing w:val="-14"/>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date</w:t>
      </w:r>
      <w:r w:rsidRPr="004C03FE">
        <w:rPr>
          <w:rFonts w:ascii="Arial" w:hAnsi="Arial" w:cs="Arial"/>
          <w:spacing w:val="-16"/>
          <w:sz w:val="18"/>
          <w:szCs w:val="18"/>
        </w:rPr>
        <w:t xml:space="preserve"> </w:t>
      </w:r>
      <w:r w:rsidRPr="004C03FE">
        <w:rPr>
          <w:rFonts w:ascii="Arial" w:hAnsi="Arial" w:cs="Arial"/>
          <w:sz w:val="18"/>
          <w:szCs w:val="18"/>
        </w:rPr>
        <w:t>on</w:t>
      </w:r>
      <w:r w:rsidRPr="004C03FE">
        <w:rPr>
          <w:rFonts w:ascii="Arial" w:hAnsi="Arial" w:cs="Arial"/>
          <w:spacing w:val="-15"/>
          <w:sz w:val="18"/>
          <w:szCs w:val="18"/>
        </w:rPr>
        <w:t xml:space="preserve"> </w:t>
      </w:r>
      <w:r w:rsidRPr="004C03FE">
        <w:rPr>
          <w:rFonts w:ascii="Arial" w:hAnsi="Arial" w:cs="Arial"/>
          <w:sz w:val="18"/>
          <w:szCs w:val="18"/>
        </w:rPr>
        <w:t>which</w:t>
      </w:r>
      <w:r w:rsidRPr="004C03FE">
        <w:rPr>
          <w:rFonts w:ascii="Arial" w:hAnsi="Arial" w:cs="Arial"/>
          <w:spacing w:val="-16"/>
          <w:sz w:val="18"/>
          <w:szCs w:val="18"/>
        </w:rPr>
        <w:t xml:space="preserve"> </w:t>
      </w:r>
      <w:r w:rsidRPr="004C03FE">
        <w:rPr>
          <w:rFonts w:ascii="Arial" w:hAnsi="Arial" w:cs="Arial"/>
          <w:sz w:val="18"/>
          <w:szCs w:val="18"/>
        </w:rPr>
        <w:t>you</w:t>
      </w:r>
      <w:r w:rsidRPr="004C03FE">
        <w:rPr>
          <w:rFonts w:ascii="Arial" w:hAnsi="Arial" w:cs="Arial"/>
          <w:spacing w:val="-15"/>
          <w:sz w:val="18"/>
          <w:szCs w:val="18"/>
        </w:rPr>
        <w:t xml:space="preserve"> </w:t>
      </w:r>
      <w:r w:rsidRPr="004C03FE">
        <w:rPr>
          <w:rFonts w:ascii="Arial" w:hAnsi="Arial" w:cs="Arial"/>
          <w:sz w:val="18"/>
          <w:szCs w:val="18"/>
        </w:rPr>
        <w:t>received</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Notice</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Final</w:t>
      </w:r>
      <w:r w:rsidRPr="004C03FE">
        <w:rPr>
          <w:rFonts w:ascii="Arial" w:hAnsi="Arial" w:cs="Arial"/>
          <w:spacing w:val="-16"/>
          <w:sz w:val="18"/>
          <w:szCs w:val="18"/>
        </w:rPr>
        <w:t xml:space="preserve"> </w:t>
      </w:r>
      <w:r w:rsidRPr="004C03FE">
        <w:rPr>
          <w:rFonts w:ascii="Arial" w:hAnsi="Arial" w:cs="Arial"/>
          <w:sz w:val="18"/>
          <w:szCs w:val="18"/>
        </w:rPr>
        <w:t>Action.</w:t>
      </w:r>
    </w:p>
    <w:p w14:paraId="3E519582" w14:textId="77777777" w:rsidR="00B53EEB" w:rsidRPr="004C03FE" w:rsidRDefault="00B53EEB" w:rsidP="00B53EEB">
      <w:pPr>
        <w:kinsoku w:val="0"/>
        <w:overflowPunct w:val="0"/>
        <w:autoSpaceDE w:val="0"/>
        <w:autoSpaceDN w:val="0"/>
        <w:adjustRightInd w:val="0"/>
        <w:spacing w:before="7"/>
        <w:rPr>
          <w:rFonts w:ascii="Arial" w:hAnsi="Arial" w:cs="Arial"/>
          <w:sz w:val="18"/>
          <w:szCs w:val="18"/>
        </w:rPr>
      </w:pPr>
    </w:p>
    <w:tbl>
      <w:tblPr>
        <w:tblW w:w="0" w:type="auto"/>
        <w:tblInd w:w="444" w:type="dxa"/>
        <w:tblLayout w:type="fixed"/>
        <w:tblCellMar>
          <w:left w:w="0" w:type="dxa"/>
          <w:right w:w="0" w:type="dxa"/>
        </w:tblCellMar>
        <w:tblLook w:val="0000" w:firstRow="0" w:lastRow="0" w:firstColumn="0" w:lastColumn="0" w:noHBand="0" w:noVBand="0"/>
      </w:tblPr>
      <w:tblGrid>
        <w:gridCol w:w="3900"/>
        <w:gridCol w:w="5998"/>
      </w:tblGrid>
      <w:tr w:rsidR="00B53EEB" w:rsidRPr="004C03FE" w14:paraId="764C69B1" w14:textId="77777777">
        <w:tblPrEx>
          <w:tblCellMar>
            <w:top w:w="0" w:type="dxa"/>
            <w:left w:w="0" w:type="dxa"/>
            <w:bottom w:w="0" w:type="dxa"/>
            <w:right w:w="0" w:type="dxa"/>
          </w:tblCellMar>
        </w:tblPrEx>
        <w:trPr>
          <w:trHeight w:val="1663"/>
        </w:trPr>
        <w:tc>
          <w:tcPr>
            <w:tcW w:w="3900" w:type="dxa"/>
            <w:tcBorders>
              <w:top w:val="none" w:sz="6" w:space="0" w:color="auto"/>
              <w:left w:val="none" w:sz="6" w:space="0" w:color="auto"/>
              <w:bottom w:val="none" w:sz="6" w:space="0" w:color="auto"/>
              <w:right w:val="none" w:sz="6" w:space="0" w:color="auto"/>
            </w:tcBorders>
          </w:tcPr>
          <w:p w14:paraId="5AE16462" w14:textId="77777777" w:rsidR="00B53EEB" w:rsidRPr="004C03FE" w:rsidRDefault="00B53EEB" w:rsidP="00B53EEB">
            <w:pPr>
              <w:kinsoku w:val="0"/>
              <w:overflowPunct w:val="0"/>
              <w:autoSpaceDE w:val="0"/>
              <w:autoSpaceDN w:val="0"/>
              <w:adjustRightInd w:val="0"/>
              <w:spacing w:before="7"/>
              <w:rPr>
                <w:rFonts w:ascii="Arial" w:hAnsi="Arial" w:cs="Arial"/>
                <w:sz w:val="18"/>
                <w:szCs w:val="18"/>
              </w:rPr>
            </w:pPr>
          </w:p>
          <w:p w14:paraId="13D4DA5F" w14:textId="42146BDB" w:rsidR="00B53EEB" w:rsidRPr="004C03FE" w:rsidRDefault="005E707A" w:rsidP="00B53EEB">
            <w:pPr>
              <w:kinsoku w:val="0"/>
              <w:overflowPunct w:val="0"/>
              <w:autoSpaceDE w:val="0"/>
              <w:autoSpaceDN w:val="0"/>
              <w:adjustRightInd w:val="0"/>
              <w:ind w:left="200"/>
              <w:rPr>
                <w:rFonts w:ascii="Arial" w:hAnsi="Arial" w:cs="Arial"/>
                <w:sz w:val="18"/>
                <w:szCs w:val="18"/>
              </w:rPr>
            </w:pPr>
            <w:r>
              <w:rPr>
                <w:rFonts w:ascii="Arial" w:hAnsi="Arial" w:cs="Arial"/>
                <w:sz w:val="18"/>
                <w:szCs w:val="18"/>
              </w:rPr>
              <w:t>Northern Area Local Workforce Development Board</w:t>
            </w:r>
          </w:p>
          <w:p w14:paraId="527AE214" w14:textId="1182C3D4" w:rsidR="00B53EEB" w:rsidRPr="004C03FE" w:rsidRDefault="005E707A" w:rsidP="00B53EEB">
            <w:pPr>
              <w:kinsoku w:val="0"/>
              <w:overflowPunct w:val="0"/>
              <w:autoSpaceDE w:val="0"/>
              <w:autoSpaceDN w:val="0"/>
              <w:adjustRightInd w:val="0"/>
              <w:spacing w:line="222" w:lineRule="exact"/>
              <w:ind w:left="200"/>
              <w:rPr>
                <w:rFonts w:ascii="Arial" w:hAnsi="Arial" w:cs="Arial"/>
                <w:sz w:val="18"/>
                <w:szCs w:val="18"/>
              </w:rPr>
            </w:pPr>
            <w:r>
              <w:rPr>
                <w:rFonts w:ascii="Arial" w:hAnsi="Arial" w:cs="Arial"/>
                <w:sz w:val="18"/>
                <w:szCs w:val="18"/>
              </w:rPr>
              <w:t>1000 Cordova Pl,</w:t>
            </w:r>
            <w:r w:rsidR="00B53EEB" w:rsidRPr="004C03FE">
              <w:rPr>
                <w:rFonts w:ascii="Arial" w:hAnsi="Arial" w:cs="Arial"/>
                <w:sz w:val="18"/>
                <w:szCs w:val="18"/>
              </w:rPr>
              <w:t xml:space="preserve"> </w:t>
            </w:r>
            <w:r>
              <w:rPr>
                <w:rFonts w:ascii="Arial" w:hAnsi="Arial" w:cs="Arial"/>
                <w:sz w:val="18"/>
                <w:szCs w:val="18"/>
              </w:rPr>
              <w:t>PMB</w:t>
            </w:r>
            <w:r w:rsidR="00B53EEB" w:rsidRPr="004C03FE">
              <w:rPr>
                <w:rFonts w:ascii="Arial" w:hAnsi="Arial" w:cs="Arial"/>
                <w:sz w:val="18"/>
                <w:szCs w:val="18"/>
              </w:rPr>
              <w:t xml:space="preserve"> </w:t>
            </w:r>
            <w:r>
              <w:rPr>
                <w:rFonts w:ascii="Arial" w:hAnsi="Arial" w:cs="Arial"/>
                <w:sz w:val="18"/>
                <w:szCs w:val="18"/>
              </w:rPr>
              <w:t>810</w:t>
            </w:r>
          </w:p>
          <w:p w14:paraId="4F3FFE7E" w14:textId="4B61F290" w:rsidR="00B53EEB" w:rsidRPr="004C03FE" w:rsidRDefault="005E707A" w:rsidP="00B53EEB">
            <w:pPr>
              <w:kinsoku w:val="0"/>
              <w:overflowPunct w:val="0"/>
              <w:autoSpaceDE w:val="0"/>
              <w:autoSpaceDN w:val="0"/>
              <w:adjustRightInd w:val="0"/>
              <w:spacing w:line="223" w:lineRule="exact"/>
              <w:ind w:left="200"/>
              <w:rPr>
                <w:rFonts w:ascii="Arial" w:hAnsi="Arial" w:cs="Arial"/>
                <w:sz w:val="18"/>
                <w:szCs w:val="18"/>
              </w:rPr>
            </w:pPr>
            <w:r>
              <w:rPr>
                <w:rFonts w:ascii="Arial" w:hAnsi="Arial" w:cs="Arial"/>
                <w:sz w:val="18"/>
                <w:szCs w:val="18"/>
              </w:rPr>
              <w:t>Santa Fe</w:t>
            </w:r>
            <w:r w:rsidR="00B53EEB" w:rsidRPr="004C03FE">
              <w:rPr>
                <w:rFonts w:ascii="Arial" w:hAnsi="Arial" w:cs="Arial"/>
                <w:sz w:val="18"/>
                <w:szCs w:val="18"/>
              </w:rPr>
              <w:t xml:space="preserve">, </w:t>
            </w:r>
            <w:r>
              <w:rPr>
                <w:rFonts w:ascii="Arial" w:hAnsi="Arial" w:cs="Arial"/>
                <w:sz w:val="18"/>
                <w:szCs w:val="18"/>
              </w:rPr>
              <w:t>NM</w:t>
            </w:r>
            <w:r w:rsidR="00B53EEB" w:rsidRPr="004C03FE">
              <w:rPr>
                <w:rFonts w:ascii="Arial" w:hAnsi="Arial" w:cs="Arial"/>
                <w:sz w:val="18"/>
                <w:szCs w:val="18"/>
              </w:rPr>
              <w:t xml:space="preserve"> </w:t>
            </w:r>
            <w:r>
              <w:rPr>
                <w:rFonts w:ascii="Arial" w:hAnsi="Arial" w:cs="Arial"/>
                <w:sz w:val="18"/>
                <w:szCs w:val="18"/>
              </w:rPr>
              <w:t>87505</w:t>
            </w:r>
          </w:p>
          <w:p w14:paraId="651310D2" w14:textId="7AECED95" w:rsidR="00B53EEB" w:rsidRPr="004C03FE" w:rsidRDefault="00B53EEB" w:rsidP="00B53EEB">
            <w:pPr>
              <w:kinsoku w:val="0"/>
              <w:overflowPunct w:val="0"/>
              <w:autoSpaceDE w:val="0"/>
              <w:autoSpaceDN w:val="0"/>
              <w:adjustRightInd w:val="0"/>
              <w:spacing w:line="228" w:lineRule="exact"/>
              <w:ind w:left="200"/>
              <w:rPr>
                <w:rFonts w:ascii="Arial" w:hAnsi="Arial" w:cs="Arial"/>
                <w:sz w:val="18"/>
                <w:szCs w:val="18"/>
              </w:rPr>
            </w:pPr>
            <w:r w:rsidRPr="004C03FE">
              <w:rPr>
                <w:rFonts w:ascii="Arial" w:hAnsi="Arial" w:cs="Arial"/>
                <w:sz w:val="18"/>
                <w:szCs w:val="18"/>
              </w:rPr>
              <w:t>(</w:t>
            </w:r>
            <w:r w:rsidR="005E707A">
              <w:rPr>
                <w:rFonts w:ascii="Arial" w:hAnsi="Arial" w:cs="Arial"/>
                <w:sz w:val="18"/>
                <w:szCs w:val="18"/>
              </w:rPr>
              <w:t>505</w:t>
            </w:r>
            <w:r w:rsidRPr="004C03FE">
              <w:rPr>
                <w:rFonts w:ascii="Arial" w:hAnsi="Arial" w:cs="Arial"/>
                <w:sz w:val="18"/>
                <w:szCs w:val="18"/>
              </w:rPr>
              <w:t xml:space="preserve">) </w:t>
            </w:r>
            <w:r w:rsidR="005E707A">
              <w:rPr>
                <w:rFonts w:ascii="Arial" w:hAnsi="Arial" w:cs="Arial"/>
                <w:sz w:val="18"/>
                <w:szCs w:val="18"/>
              </w:rPr>
              <w:t>986</w:t>
            </w:r>
            <w:r w:rsidRPr="004C03FE">
              <w:rPr>
                <w:rFonts w:ascii="Arial" w:hAnsi="Arial" w:cs="Arial"/>
                <w:sz w:val="18"/>
                <w:szCs w:val="18"/>
              </w:rPr>
              <w:t>-</w:t>
            </w:r>
            <w:r w:rsidR="005E707A">
              <w:rPr>
                <w:rFonts w:ascii="Arial" w:hAnsi="Arial" w:cs="Arial"/>
                <w:sz w:val="18"/>
                <w:szCs w:val="18"/>
              </w:rPr>
              <w:t>0363</w:t>
            </w:r>
          </w:p>
        </w:tc>
        <w:tc>
          <w:tcPr>
            <w:tcW w:w="5998" w:type="dxa"/>
            <w:tcBorders>
              <w:top w:val="none" w:sz="6" w:space="0" w:color="auto"/>
              <w:left w:val="none" w:sz="6" w:space="0" w:color="auto"/>
              <w:bottom w:val="none" w:sz="6" w:space="0" w:color="auto"/>
              <w:right w:val="none" w:sz="6" w:space="0" w:color="auto"/>
            </w:tcBorders>
          </w:tcPr>
          <w:p w14:paraId="27793B75" w14:textId="77777777" w:rsidR="00B53EEB" w:rsidRPr="004C03FE" w:rsidRDefault="00B53EEB" w:rsidP="00B53EEB">
            <w:pPr>
              <w:kinsoku w:val="0"/>
              <w:overflowPunct w:val="0"/>
              <w:autoSpaceDE w:val="0"/>
              <w:autoSpaceDN w:val="0"/>
              <w:adjustRightInd w:val="0"/>
              <w:spacing w:line="191" w:lineRule="exact"/>
              <w:ind w:left="219"/>
              <w:rPr>
                <w:rFonts w:ascii="Arial" w:hAnsi="Arial" w:cs="Arial"/>
                <w:sz w:val="18"/>
                <w:szCs w:val="18"/>
              </w:rPr>
            </w:pPr>
            <w:r w:rsidRPr="004C03FE">
              <w:rPr>
                <w:rFonts w:ascii="Arial" w:hAnsi="Arial" w:cs="Arial"/>
                <w:sz w:val="18"/>
                <w:szCs w:val="18"/>
              </w:rPr>
              <w:t>Director</w:t>
            </w:r>
          </w:p>
          <w:p w14:paraId="70EAB1F2" w14:textId="77777777" w:rsidR="00B53EEB" w:rsidRPr="004C03FE" w:rsidRDefault="00B53EEB" w:rsidP="00B53EEB">
            <w:pPr>
              <w:kinsoku w:val="0"/>
              <w:overflowPunct w:val="0"/>
              <w:autoSpaceDE w:val="0"/>
              <w:autoSpaceDN w:val="0"/>
              <w:adjustRightInd w:val="0"/>
              <w:spacing w:before="12"/>
              <w:ind w:left="219"/>
              <w:rPr>
                <w:rFonts w:ascii="Arial" w:hAnsi="Arial" w:cs="Arial"/>
                <w:sz w:val="18"/>
                <w:szCs w:val="18"/>
              </w:rPr>
            </w:pPr>
            <w:r w:rsidRPr="004C03FE">
              <w:rPr>
                <w:rFonts w:ascii="Arial" w:hAnsi="Arial" w:cs="Arial"/>
                <w:sz w:val="18"/>
                <w:szCs w:val="18"/>
              </w:rPr>
              <w:t>Civil Rights Center (CRC),</w:t>
            </w:r>
          </w:p>
          <w:p w14:paraId="76B984D3" w14:textId="77777777" w:rsidR="00B53EEB" w:rsidRPr="004C03FE" w:rsidRDefault="00B53EEB" w:rsidP="00B53EEB">
            <w:pPr>
              <w:kinsoku w:val="0"/>
              <w:overflowPunct w:val="0"/>
              <w:autoSpaceDE w:val="0"/>
              <w:autoSpaceDN w:val="0"/>
              <w:adjustRightInd w:val="0"/>
              <w:spacing w:before="15"/>
              <w:ind w:left="218"/>
              <w:rPr>
                <w:rFonts w:ascii="Arial" w:hAnsi="Arial" w:cs="Arial"/>
                <w:b/>
                <w:bCs/>
                <w:sz w:val="18"/>
                <w:szCs w:val="18"/>
              </w:rPr>
            </w:pPr>
            <w:r w:rsidRPr="004C03FE">
              <w:rPr>
                <w:rFonts w:ascii="Arial" w:hAnsi="Arial" w:cs="Arial"/>
                <w:b/>
                <w:bCs/>
                <w:sz w:val="18"/>
                <w:szCs w:val="18"/>
              </w:rPr>
              <w:t>Attention: Office of External Enforcement</w:t>
            </w:r>
          </w:p>
          <w:p w14:paraId="462992DB" w14:textId="77777777" w:rsidR="00B53EEB" w:rsidRPr="004C03FE" w:rsidRDefault="00B53EEB" w:rsidP="00B53EEB">
            <w:pPr>
              <w:kinsoku w:val="0"/>
              <w:overflowPunct w:val="0"/>
              <w:autoSpaceDE w:val="0"/>
              <w:autoSpaceDN w:val="0"/>
              <w:adjustRightInd w:val="0"/>
              <w:spacing w:before="15"/>
              <w:ind w:left="218"/>
              <w:rPr>
                <w:rFonts w:ascii="Arial" w:hAnsi="Arial" w:cs="Arial"/>
                <w:sz w:val="18"/>
                <w:szCs w:val="18"/>
              </w:rPr>
            </w:pPr>
            <w:r w:rsidRPr="004C03FE">
              <w:rPr>
                <w:rFonts w:ascii="Arial" w:hAnsi="Arial" w:cs="Arial"/>
                <w:sz w:val="18"/>
                <w:szCs w:val="18"/>
              </w:rPr>
              <w:t>U.S. Dept. of Labor,</w:t>
            </w:r>
          </w:p>
          <w:p w14:paraId="43F3AD4E" w14:textId="77777777" w:rsidR="00B53EEB" w:rsidRPr="004C03FE" w:rsidRDefault="00B53EEB" w:rsidP="00B53EEB">
            <w:pPr>
              <w:kinsoku w:val="0"/>
              <w:overflowPunct w:val="0"/>
              <w:autoSpaceDE w:val="0"/>
              <w:autoSpaceDN w:val="0"/>
              <w:adjustRightInd w:val="0"/>
              <w:spacing w:before="5" w:line="244" w:lineRule="exact"/>
              <w:ind w:left="219" w:right="198" w:hanging="1"/>
              <w:rPr>
                <w:rFonts w:ascii="Arial" w:hAnsi="Arial" w:cs="Arial"/>
                <w:color w:val="0000FF"/>
                <w:w w:val="95"/>
                <w:sz w:val="18"/>
                <w:szCs w:val="18"/>
              </w:rPr>
            </w:pPr>
            <w:r w:rsidRPr="004C03FE">
              <w:rPr>
                <w:rFonts w:ascii="Arial" w:hAnsi="Arial" w:cs="Arial"/>
                <w:w w:val="95"/>
                <w:sz w:val="18"/>
                <w:szCs w:val="18"/>
              </w:rPr>
              <w:t>200</w:t>
            </w:r>
            <w:r w:rsidRPr="004C03FE">
              <w:rPr>
                <w:rFonts w:ascii="Arial" w:hAnsi="Arial" w:cs="Arial"/>
                <w:spacing w:val="-29"/>
                <w:w w:val="95"/>
                <w:sz w:val="18"/>
                <w:szCs w:val="18"/>
              </w:rPr>
              <w:t xml:space="preserve"> </w:t>
            </w:r>
            <w:r w:rsidRPr="004C03FE">
              <w:rPr>
                <w:rFonts w:ascii="Arial" w:hAnsi="Arial" w:cs="Arial"/>
                <w:w w:val="95"/>
                <w:sz w:val="18"/>
                <w:szCs w:val="18"/>
              </w:rPr>
              <w:t>Constitution</w:t>
            </w:r>
            <w:r w:rsidRPr="004C03FE">
              <w:rPr>
                <w:rFonts w:ascii="Arial" w:hAnsi="Arial" w:cs="Arial"/>
                <w:spacing w:val="-28"/>
                <w:w w:val="95"/>
                <w:sz w:val="18"/>
                <w:szCs w:val="18"/>
              </w:rPr>
              <w:t xml:space="preserve"> </w:t>
            </w:r>
            <w:r w:rsidRPr="004C03FE">
              <w:rPr>
                <w:rFonts w:ascii="Arial" w:hAnsi="Arial" w:cs="Arial"/>
                <w:w w:val="95"/>
                <w:sz w:val="18"/>
                <w:szCs w:val="18"/>
              </w:rPr>
              <w:t>Avenue</w:t>
            </w:r>
            <w:r w:rsidRPr="004C03FE">
              <w:rPr>
                <w:rFonts w:ascii="Arial" w:hAnsi="Arial" w:cs="Arial"/>
                <w:spacing w:val="-30"/>
                <w:w w:val="95"/>
                <w:sz w:val="18"/>
                <w:szCs w:val="18"/>
              </w:rPr>
              <w:t xml:space="preserve"> </w:t>
            </w:r>
            <w:r w:rsidRPr="004C03FE">
              <w:rPr>
                <w:rFonts w:ascii="Arial" w:hAnsi="Arial" w:cs="Arial"/>
                <w:w w:val="95"/>
                <w:sz w:val="18"/>
                <w:szCs w:val="18"/>
              </w:rPr>
              <w:t>NW,</w:t>
            </w:r>
            <w:r w:rsidRPr="004C03FE">
              <w:rPr>
                <w:rFonts w:ascii="Arial" w:hAnsi="Arial" w:cs="Arial"/>
                <w:spacing w:val="-27"/>
                <w:w w:val="95"/>
                <w:sz w:val="18"/>
                <w:szCs w:val="18"/>
              </w:rPr>
              <w:t xml:space="preserve"> </w:t>
            </w:r>
            <w:r w:rsidRPr="004C03FE">
              <w:rPr>
                <w:rFonts w:ascii="Arial" w:hAnsi="Arial" w:cs="Arial"/>
                <w:w w:val="95"/>
                <w:sz w:val="18"/>
                <w:szCs w:val="18"/>
              </w:rPr>
              <w:t>Room</w:t>
            </w:r>
            <w:r w:rsidRPr="004C03FE">
              <w:rPr>
                <w:rFonts w:ascii="Arial" w:hAnsi="Arial" w:cs="Arial"/>
                <w:spacing w:val="-29"/>
                <w:w w:val="95"/>
                <w:sz w:val="18"/>
                <w:szCs w:val="18"/>
              </w:rPr>
              <w:t xml:space="preserve"> </w:t>
            </w:r>
            <w:r w:rsidRPr="004C03FE">
              <w:rPr>
                <w:rFonts w:ascii="Arial" w:hAnsi="Arial" w:cs="Arial"/>
                <w:w w:val="95"/>
                <w:sz w:val="18"/>
                <w:szCs w:val="18"/>
              </w:rPr>
              <w:t>N-4123,</w:t>
            </w:r>
            <w:r w:rsidRPr="004C03FE">
              <w:rPr>
                <w:rFonts w:ascii="Arial" w:hAnsi="Arial" w:cs="Arial"/>
                <w:spacing w:val="-28"/>
                <w:w w:val="95"/>
                <w:sz w:val="18"/>
                <w:szCs w:val="18"/>
              </w:rPr>
              <w:t xml:space="preserve"> </w:t>
            </w:r>
            <w:r w:rsidRPr="004C03FE">
              <w:rPr>
                <w:rFonts w:ascii="Arial" w:hAnsi="Arial" w:cs="Arial"/>
                <w:w w:val="95"/>
                <w:sz w:val="18"/>
                <w:szCs w:val="18"/>
              </w:rPr>
              <w:t>Washington,</w:t>
            </w:r>
            <w:r w:rsidRPr="004C03FE">
              <w:rPr>
                <w:rFonts w:ascii="Arial" w:hAnsi="Arial" w:cs="Arial"/>
                <w:spacing w:val="-30"/>
                <w:w w:val="95"/>
                <w:sz w:val="18"/>
                <w:szCs w:val="18"/>
              </w:rPr>
              <w:t xml:space="preserve"> </w:t>
            </w:r>
            <w:r w:rsidRPr="004C03FE">
              <w:rPr>
                <w:rFonts w:ascii="Arial" w:hAnsi="Arial" w:cs="Arial"/>
                <w:w w:val="95"/>
                <w:sz w:val="18"/>
                <w:szCs w:val="18"/>
              </w:rPr>
              <w:t>DC</w:t>
            </w:r>
            <w:r w:rsidRPr="004C03FE">
              <w:rPr>
                <w:rFonts w:ascii="Arial" w:hAnsi="Arial" w:cs="Arial"/>
                <w:spacing w:val="-30"/>
                <w:w w:val="95"/>
                <w:sz w:val="18"/>
                <w:szCs w:val="18"/>
              </w:rPr>
              <w:t xml:space="preserve"> </w:t>
            </w:r>
            <w:r w:rsidRPr="004C03FE">
              <w:rPr>
                <w:rFonts w:ascii="Arial" w:hAnsi="Arial" w:cs="Arial"/>
                <w:w w:val="95"/>
                <w:sz w:val="18"/>
                <w:szCs w:val="18"/>
              </w:rPr>
              <w:t>20210</w:t>
            </w:r>
            <w:hyperlink r:id="rId12" w:history="1">
              <w:r w:rsidRPr="004C03FE">
                <w:rPr>
                  <w:rFonts w:ascii="Arial" w:hAnsi="Arial" w:cs="Arial"/>
                  <w:color w:val="0000FF"/>
                  <w:w w:val="95"/>
                  <w:sz w:val="18"/>
                  <w:szCs w:val="18"/>
                  <w:u w:val="single"/>
                </w:rPr>
                <w:t xml:space="preserve"> </w:t>
              </w:r>
              <w:r w:rsidRPr="004C03FE">
                <w:rPr>
                  <w:rFonts w:ascii="Arial" w:hAnsi="Arial" w:cs="Arial"/>
                  <w:color w:val="0000FF"/>
                  <w:sz w:val="18"/>
                  <w:szCs w:val="18"/>
                  <w:u w:val="single"/>
                </w:rPr>
                <w:t>http://www.dol.gov/oasam/programs/crc/external-enforc-</w:t>
              </w:r>
            </w:hyperlink>
            <w:hyperlink r:id="rId13" w:history="1">
              <w:r w:rsidRPr="004C03FE">
                <w:rPr>
                  <w:rFonts w:ascii="Arial" w:hAnsi="Arial" w:cs="Arial"/>
                  <w:color w:val="0000FF"/>
                  <w:sz w:val="18"/>
                  <w:szCs w:val="18"/>
                  <w:u w:val="single"/>
                </w:rPr>
                <w:t xml:space="preserve"> complaint</w:t>
              </w:r>
              <w:r w:rsidRPr="004C03FE">
                <w:rPr>
                  <w:rFonts w:ascii="Arial" w:hAnsi="Arial" w:cs="Arial"/>
                  <w:color w:val="0000FF"/>
                  <w:sz w:val="18"/>
                  <w:szCs w:val="18"/>
                  <w:u w:val="single"/>
                </w:rPr>
                <w:t>s</w:t>
              </w:r>
              <w:r w:rsidRPr="004C03FE">
                <w:rPr>
                  <w:rFonts w:ascii="Arial" w:hAnsi="Arial" w:cs="Arial"/>
                  <w:color w:val="0000FF"/>
                  <w:sz w:val="18"/>
                  <w:szCs w:val="18"/>
                  <w:u w:val="single"/>
                </w:rPr>
                <w:t>.htm</w:t>
              </w:r>
            </w:hyperlink>
          </w:p>
        </w:tc>
      </w:tr>
    </w:tbl>
    <w:p w14:paraId="6C7F9BC4" w14:textId="77777777" w:rsidR="00B53EEB" w:rsidRPr="004C03FE" w:rsidRDefault="00B53EEB" w:rsidP="00B53EEB">
      <w:pPr>
        <w:kinsoku w:val="0"/>
        <w:overflowPunct w:val="0"/>
        <w:autoSpaceDE w:val="0"/>
        <w:autoSpaceDN w:val="0"/>
        <w:adjustRightInd w:val="0"/>
        <w:spacing w:before="1"/>
        <w:rPr>
          <w:rFonts w:ascii="Arial" w:hAnsi="Arial" w:cs="Arial"/>
          <w:sz w:val="18"/>
          <w:szCs w:val="18"/>
        </w:rPr>
      </w:pPr>
    </w:p>
    <w:p w14:paraId="7687A0C4" w14:textId="77777777" w:rsidR="00B53EEB" w:rsidRPr="004C03FE" w:rsidRDefault="00B53EEB" w:rsidP="00B53EEB">
      <w:pPr>
        <w:kinsoku w:val="0"/>
        <w:overflowPunct w:val="0"/>
        <w:autoSpaceDE w:val="0"/>
        <w:autoSpaceDN w:val="0"/>
        <w:adjustRightInd w:val="0"/>
        <w:ind w:left="108"/>
        <w:rPr>
          <w:rFonts w:ascii="Arial" w:hAnsi="Arial" w:cs="Arial"/>
          <w:sz w:val="18"/>
          <w:szCs w:val="18"/>
        </w:rPr>
      </w:pPr>
      <w:r w:rsidRPr="004C03FE">
        <w:rPr>
          <w:rFonts w:ascii="Arial" w:hAnsi="Arial" w:cs="Arial"/>
          <w:b/>
          <w:bCs/>
          <w:sz w:val="18"/>
          <w:szCs w:val="18"/>
        </w:rPr>
        <w:t xml:space="preserve">Non-Discriminatory Grievance: </w:t>
      </w:r>
      <w:r w:rsidRPr="004C03FE">
        <w:rPr>
          <w:rFonts w:ascii="Arial" w:hAnsi="Arial" w:cs="Arial"/>
          <w:sz w:val="18"/>
          <w:szCs w:val="18"/>
        </w:rPr>
        <w:t>a complaint on all items excluded from the discriminatory definition.</w:t>
      </w:r>
    </w:p>
    <w:p w14:paraId="4C2F7511" w14:textId="77777777" w:rsidR="00B53EEB" w:rsidRPr="004C03FE" w:rsidRDefault="00B53EEB" w:rsidP="00B53EEB">
      <w:pPr>
        <w:kinsoku w:val="0"/>
        <w:overflowPunct w:val="0"/>
        <w:autoSpaceDE w:val="0"/>
        <w:autoSpaceDN w:val="0"/>
        <w:adjustRightInd w:val="0"/>
        <w:ind w:left="108"/>
        <w:outlineLvl w:val="2"/>
        <w:rPr>
          <w:rFonts w:ascii="Arial" w:hAnsi="Arial" w:cs="Arial"/>
          <w:b/>
          <w:bCs/>
          <w:sz w:val="18"/>
          <w:szCs w:val="18"/>
        </w:rPr>
      </w:pPr>
      <w:r w:rsidRPr="004C03FE">
        <w:rPr>
          <w:rFonts w:ascii="Arial" w:hAnsi="Arial" w:cs="Arial"/>
          <w:b/>
          <w:bCs/>
          <w:sz w:val="18"/>
          <w:szCs w:val="18"/>
        </w:rPr>
        <w:t>Non-Discriminatory Grievance Process:</w:t>
      </w:r>
    </w:p>
    <w:p w14:paraId="53AADC60" w14:textId="77777777" w:rsidR="00B53EEB" w:rsidRPr="004C03FE" w:rsidRDefault="00B53EEB" w:rsidP="00B53EEB">
      <w:pPr>
        <w:numPr>
          <w:ilvl w:val="0"/>
          <w:numId w:val="1"/>
        </w:numPr>
        <w:tabs>
          <w:tab w:val="left" w:pos="649"/>
        </w:tabs>
        <w:kinsoku w:val="0"/>
        <w:overflowPunct w:val="0"/>
        <w:autoSpaceDE w:val="0"/>
        <w:autoSpaceDN w:val="0"/>
        <w:adjustRightInd w:val="0"/>
        <w:spacing w:before="51"/>
        <w:rPr>
          <w:rFonts w:ascii="Arial" w:hAnsi="Arial" w:cs="Arial"/>
          <w:sz w:val="18"/>
          <w:szCs w:val="18"/>
        </w:rPr>
      </w:pPr>
      <w:r w:rsidRPr="004C03FE">
        <w:rPr>
          <w:rFonts w:ascii="Arial" w:hAnsi="Arial" w:cs="Arial"/>
          <w:sz w:val="18"/>
          <w:szCs w:val="18"/>
        </w:rPr>
        <w:t>File</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5"/>
          <w:sz w:val="18"/>
          <w:szCs w:val="18"/>
        </w:rPr>
        <w:t xml:space="preserve"> </w:t>
      </w:r>
      <w:r w:rsidRPr="004C03FE">
        <w:rPr>
          <w:rFonts w:ascii="Arial" w:hAnsi="Arial" w:cs="Arial"/>
          <w:sz w:val="18"/>
          <w:szCs w:val="18"/>
        </w:rPr>
        <w:t>written</w:t>
      </w:r>
      <w:r w:rsidRPr="004C03FE">
        <w:rPr>
          <w:rFonts w:ascii="Arial" w:hAnsi="Arial" w:cs="Arial"/>
          <w:spacing w:val="-15"/>
          <w:sz w:val="18"/>
          <w:szCs w:val="18"/>
        </w:rPr>
        <w:t xml:space="preserve"> </w:t>
      </w:r>
      <w:r w:rsidRPr="004C03FE">
        <w:rPr>
          <w:rFonts w:ascii="Arial" w:hAnsi="Arial" w:cs="Arial"/>
          <w:sz w:val="18"/>
          <w:szCs w:val="18"/>
        </w:rPr>
        <w:t>complaint</w:t>
      </w:r>
      <w:r w:rsidRPr="004C03FE">
        <w:rPr>
          <w:rFonts w:ascii="Arial" w:hAnsi="Arial" w:cs="Arial"/>
          <w:spacing w:val="-15"/>
          <w:sz w:val="18"/>
          <w:szCs w:val="18"/>
        </w:rPr>
        <w:t xml:space="preserve"> </w:t>
      </w:r>
      <w:r w:rsidRPr="004C03FE">
        <w:rPr>
          <w:rFonts w:ascii="Arial" w:hAnsi="Arial" w:cs="Arial"/>
          <w:sz w:val="18"/>
          <w:szCs w:val="18"/>
        </w:rPr>
        <w:t>within</w:t>
      </w:r>
      <w:r w:rsidRPr="004C03FE">
        <w:rPr>
          <w:rFonts w:ascii="Arial" w:hAnsi="Arial" w:cs="Arial"/>
          <w:spacing w:val="-15"/>
          <w:sz w:val="18"/>
          <w:szCs w:val="18"/>
        </w:rPr>
        <w:t xml:space="preserve"> </w:t>
      </w:r>
      <w:r w:rsidRPr="004C03FE">
        <w:rPr>
          <w:rFonts w:ascii="Arial" w:hAnsi="Arial" w:cs="Arial"/>
          <w:sz w:val="18"/>
          <w:szCs w:val="18"/>
        </w:rPr>
        <w:t>30</w:t>
      </w:r>
      <w:r w:rsidRPr="004C03FE">
        <w:rPr>
          <w:rFonts w:ascii="Arial" w:hAnsi="Arial" w:cs="Arial"/>
          <w:spacing w:val="-14"/>
          <w:sz w:val="18"/>
          <w:szCs w:val="18"/>
        </w:rPr>
        <w:t xml:space="preserve"> </w:t>
      </w:r>
      <w:r w:rsidRPr="004C03FE">
        <w:rPr>
          <w:rFonts w:ascii="Arial" w:hAnsi="Arial" w:cs="Arial"/>
          <w:sz w:val="18"/>
          <w:szCs w:val="18"/>
        </w:rPr>
        <w:t>days</w:t>
      </w:r>
      <w:r w:rsidRPr="004C03FE">
        <w:rPr>
          <w:rFonts w:ascii="Arial" w:hAnsi="Arial" w:cs="Arial"/>
          <w:spacing w:val="-14"/>
          <w:sz w:val="18"/>
          <w:szCs w:val="18"/>
        </w:rPr>
        <w:t xml:space="preserve"> </w:t>
      </w:r>
      <w:r w:rsidRPr="004C03FE">
        <w:rPr>
          <w:rFonts w:ascii="Arial" w:hAnsi="Arial" w:cs="Arial"/>
          <w:sz w:val="18"/>
          <w:szCs w:val="18"/>
        </w:rPr>
        <w:t>from</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alleged</w:t>
      </w:r>
      <w:r w:rsidRPr="004C03FE">
        <w:rPr>
          <w:rFonts w:ascii="Arial" w:hAnsi="Arial" w:cs="Arial"/>
          <w:spacing w:val="-16"/>
          <w:sz w:val="18"/>
          <w:szCs w:val="18"/>
        </w:rPr>
        <w:t xml:space="preserve"> </w:t>
      </w:r>
      <w:r w:rsidRPr="004C03FE">
        <w:rPr>
          <w:rFonts w:ascii="Arial" w:hAnsi="Arial" w:cs="Arial"/>
          <w:sz w:val="18"/>
          <w:szCs w:val="18"/>
        </w:rPr>
        <w:t>violation</w:t>
      </w:r>
      <w:r w:rsidRPr="004C03FE">
        <w:rPr>
          <w:rFonts w:ascii="Arial" w:hAnsi="Arial" w:cs="Arial"/>
          <w:spacing w:val="-15"/>
          <w:sz w:val="18"/>
          <w:szCs w:val="18"/>
        </w:rPr>
        <w:t xml:space="preserve"> </w:t>
      </w:r>
      <w:r w:rsidRPr="004C03FE">
        <w:rPr>
          <w:rFonts w:ascii="Arial" w:hAnsi="Arial" w:cs="Arial"/>
          <w:sz w:val="18"/>
          <w:szCs w:val="18"/>
        </w:rPr>
        <w:t>with</w:t>
      </w:r>
      <w:r w:rsidRPr="004C03FE">
        <w:rPr>
          <w:rFonts w:ascii="Arial" w:hAnsi="Arial" w:cs="Arial"/>
          <w:spacing w:val="-16"/>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Local</w:t>
      </w:r>
      <w:r w:rsidRPr="004C03FE">
        <w:rPr>
          <w:rFonts w:ascii="Arial" w:hAnsi="Arial" w:cs="Arial"/>
          <w:spacing w:val="-16"/>
          <w:sz w:val="18"/>
          <w:szCs w:val="18"/>
        </w:rPr>
        <w:t xml:space="preserve"> </w:t>
      </w:r>
      <w:r w:rsidRPr="008E36CE">
        <w:rPr>
          <w:rFonts w:ascii="Arial" w:hAnsi="Arial" w:cs="Arial"/>
          <w:sz w:val="18"/>
          <w:szCs w:val="18"/>
        </w:rPr>
        <w:t>EOO.</w:t>
      </w:r>
    </w:p>
    <w:p w14:paraId="5CD5287D" w14:textId="355D0BE7" w:rsidR="00B53EEB" w:rsidRPr="004C03FE" w:rsidRDefault="00B53EEB" w:rsidP="00B53EEB">
      <w:pPr>
        <w:numPr>
          <w:ilvl w:val="0"/>
          <w:numId w:val="1"/>
        </w:numPr>
        <w:tabs>
          <w:tab w:val="left" w:pos="649"/>
        </w:tabs>
        <w:kinsoku w:val="0"/>
        <w:overflowPunct w:val="0"/>
        <w:autoSpaceDE w:val="0"/>
        <w:autoSpaceDN w:val="0"/>
        <w:adjustRightInd w:val="0"/>
        <w:spacing w:before="51" w:line="292" w:lineRule="auto"/>
        <w:ind w:right="140"/>
        <w:rPr>
          <w:rFonts w:ascii="Arial" w:hAnsi="Arial" w:cs="Arial"/>
          <w:sz w:val="18"/>
          <w:szCs w:val="18"/>
        </w:rPr>
      </w:pPr>
      <w:r w:rsidRPr="004C03FE">
        <w:rPr>
          <w:rFonts w:ascii="Arial" w:hAnsi="Arial" w:cs="Arial"/>
          <w:sz w:val="18"/>
          <w:szCs w:val="18"/>
        </w:rPr>
        <w:t>An</w:t>
      </w:r>
      <w:r w:rsidRPr="004C03FE">
        <w:rPr>
          <w:rFonts w:ascii="Arial" w:hAnsi="Arial" w:cs="Arial"/>
          <w:spacing w:val="-11"/>
          <w:sz w:val="18"/>
          <w:szCs w:val="18"/>
        </w:rPr>
        <w:t xml:space="preserve"> </w:t>
      </w:r>
      <w:r w:rsidRPr="004C03FE">
        <w:rPr>
          <w:rFonts w:ascii="Arial" w:hAnsi="Arial" w:cs="Arial"/>
          <w:i/>
          <w:iCs/>
          <w:sz w:val="18"/>
          <w:szCs w:val="18"/>
        </w:rPr>
        <w:t>informal</w:t>
      </w:r>
      <w:r w:rsidRPr="004C03FE">
        <w:rPr>
          <w:rFonts w:ascii="Arial" w:hAnsi="Arial" w:cs="Arial"/>
          <w:i/>
          <w:iCs/>
          <w:spacing w:val="-10"/>
          <w:sz w:val="18"/>
          <w:szCs w:val="18"/>
        </w:rPr>
        <w:t xml:space="preserve"> </w:t>
      </w:r>
      <w:r w:rsidRPr="004C03FE">
        <w:rPr>
          <w:rFonts w:ascii="Arial" w:hAnsi="Arial" w:cs="Arial"/>
          <w:i/>
          <w:iCs/>
          <w:sz w:val="18"/>
          <w:szCs w:val="18"/>
        </w:rPr>
        <w:t>resolution</w:t>
      </w:r>
      <w:r w:rsidRPr="004C03FE">
        <w:rPr>
          <w:rFonts w:ascii="Arial" w:hAnsi="Arial" w:cs="Arial"/>
          <w:i/>
          <w:iCs/>
          <w:spacing w:val="-10"/>
          <w:sz w:val="18"/>
          <w:szCs w:val="18"/>
        </w:rPr>
        <w:t xml:space="preserve"> </w:t>
      </w:r>
      <w:r w:rsidRPr="004C03FE">
        <w:rPr>
          <w:rFonts w:ascii="Arial" w:hAnsi="Arial" w:cs="Arial"/>
          <w:sz w:val="18"/>
          <w:szCs w:val="18"/>
        </w:rPr>
        <w:t>process</w:t>
      </w:r>
      <w:r w:rsidRPr="004C03FE">
        <w:rPr>
          <w:rFonts w:ascii="Arial" w:hAnsi="Arial" w:cs="Arial"/>
          <w:spacing w:val="-9"/>
          <w:sz w:val="18"/>
          <w:szCs w:val="18"/>
        </w:rPr>
        <w:t xml:space="preserve"> </w:t>
      </w:r>
      <w:r w:rsidRPr="004C03FE">
        <w:rPr>
          <w:rFonts w:ascii="Arial" w:hAnsi="Arial" w:cs="Arial"/>
          <w:sz w:val="18"/>
          <w:szCs w:val="18"/>
        </w:rPr>
        <w:t>will</w:t>
      </w:r>
      <w:r w:rsidRPr="004C03FE">
        <w:rPr>
          <w:rFonts w:ascii="Arial" w:hAnsi="Arial" w:cs="Arial"/>
          <w:spacing w:val="-11"/>
          <w:sz w:val="18"/>
          <w:szCs w:val="18"/>
        </w:rPr>
        <w:t xml:space="preserve"> </w:t>
      </w:r>
      <w:r w:rsidRPr="004C03FE">
        <w:rPr>
          <w:rFonts w:ascii="Arial" w:hAnsi="Arial" w:cs="Arial"/>
          <w:sz w:val="18"/>
          <w:szCs w:val="18"/>
        </w:rPr>
        <w:t>begin.</w:t>
      </w:r>
      <w:r w:rsidRPr="004C03FE">
        <w:rPr>
          <w:rFonts w:ascii="Arial" w:hAnsi="Arial" w:cs="Arial"/>
          <w:spacing w:val="-10"/>
          <w:sz w:val="18"/>
          <w:szCs w:val="18"/>
        </w:rPr>
        <w:t xml:space="preserve"> </w:t>
      </w:r>
      <w:r w:rsidRPr="004C03FE">
        <w:rPr>
          <w:rFonts w:ascii="Arial" w:hAnsi="Arial" w:cs="Arial"/>
          <w:sz w:val="18"/>
          <w:szCs w:val="18"/>
        </w:rPr>
        <w:t>If</w:t>
      </w:r>
      <w:r w:rsidRPr="004C03FE">
        <w:rPr>
          <w:rFonts w:ascii="Arial" w:hAnsi="Arial" w:cs="Arial"/>
          <w:spacing w:val="-11"/>
          <w:sz w:val="18"/>
          <w:szCs w:val="18"/>
        </w:rPr>
        <w:t xml:space="preserve"> </w:t>
      </w:r>
      <w:r w:rsidRPr="004C03FE">
        <w:rPr>
          <w:rFonts w:ascii="Arial" w:hAnsi="Arial" w:cs="Arial"/>
          <w:sz w:val="18"/>
          <w:szCs w:val="18"/>
        </w:rPr>
        <w:t>the</w:t>
      </w:r>
      <w:r w:rsidRPr="004C03FE">
        <w:rPr>
          <w:rFonts w:ascii="Arial" w:hAnsi="Arial" w:cs="Arial"/>
          <w:spacing w:val="-11"/>
          <w:sz w:val="18"/>
          <w:szCs w:val="18"/>
        </w:rPr>
        <w:t xml:space="preserve"> </w:t>
      </w:r>
      <w:r w:rsidRPr="004C03FE">
        <w:rPr>
          <w:rFonts w:ascii="Arial" w:hAnsi="Arial" w:cs="Arial"/>
          <w:sz w:val="18"/>
          <w:szCs w:val="18"/>
        </w:rPr>
        <w:t>grievance</w:t>
      </w:r>
      <w:r w:rsidRPr="004C03FE">
        <w:rPr>
          <w:rFonts w:ascii="Arial" w:hAnsi="Arial" w:cs="Arial"/>
          <w:spacing w:val="-11"/>
          <w:sz w:val="18"/>
          <w:szCs w:val="18"/>
        </w:rPr>
        <w:t xml:space="preserve"> </w:t>
      </w:r>
      <w:r w:rsidRPr="004C03FE">
        <w:rPr>
          <w:rFonts w:ascii="Arial" w:hAnsi="Arial" w:cs="Arial"/>
          <w:sz w:val="18"/>
          <w:szCs w:val="18"/>
        </w:rPr>
        <w:t>is</w:t>
      </w:r>
      <w:r w:rsidRPr="004C03FE">
        <w:rPr>
          <w:rFonts w:ascii="Arial" w:hAnsi="Arial" w:cs="Arial"/>
          <w:spacing w:val="-9"/>
          <w:sz w:val="18"/>
          <w:szCs w:val="18"/>
        </w:rPr>
        <w:t xml:space="preserve"> </w:t>
      </w:r>
      <w:r w:rsidRPr="004C03FE">
        <w:rPr>
          <w:rFonts w:ascii="Arial" w:hAnsi="Arial" w:cs="Arial"/>
          <w:sz w:val="18"/>
          <w:szCs w:val="18"/>
        </w:rPr>
        <w:t>not</w:t>
      </w:r>
      <w:r w:rsidRPr="004C03FE">
        <w:rPr>
          <w:rFonts w:ascii="Arial" w:hAnsi="Arial" w:cs="Arial"/>
          <w:spacing w:val="-10"/>
          <w:sz w:val="18"/>
          <w:szCs w:val="18"/>
        </w:rPr>
        <w:t xml:space="preserve"> </w:t>
      </w:r>
      <w:r w:rsidRPr="004C03FE">
        <w:rPr>
          <w:rFonts w:ascii="Arial" w:hAnsi="Arial" w:cs="Arial"/>
          <w:sz w:val="18"/>
          <w:szCs w:val="18"/>
        </w:rPr>
        <w:t>resolved</w:t>
      </w:r>
      <w:r w:rsidRPr="004C03FE">
        <w:rPr>
          <w:rFonts w:ascii="Arial" w:hAnsi="Arial" w:cs="Arial"/>
          <w:spacing w:val="-12"/>
          <w:sz w:val="18"/>
          <w:szCs w:val="18"/>
        </w:rPr>
        <w:t xml:space="preserve"> </w:t>
      </w:r>
      <w:r w:rsidRPr="004C03FE">
        <w:rPr>
          <w:rFonts w:ascii="Arial" w:hAnsi="Arial" w:cs="Arial"/>
          <w:sz w:val="18"/>
          <w:szCs w:val="18"/>
        </w:rPr>
        <w:t>within</w:t>
      </w:r>
      <w:r w:rsidRPr="004C03FE">
        <w:rPr>
          <w:rFonts w:ascii="Arial" w:hAnsi="Arial" w:cs="Arial"/>
          <w:spacing w:val="-10"/>
          <w:sz w:val="18"/>
          <w:szCs w:val="18"/>
        </w:rPr>
        <w:t xml:space="preserve"> </w:t>
      </w:r>
      <w:r w:rsidRPr="004C03FE">
        <w:rPr>
          <w:rFonts w:ascii="Arial" w:hAnsi="Arial" w:cs="Arial"/>
          <w:sz w:val="18"/>
          <w:szCs w:val="18"/>
        </w:rPr>
        <w:t>15</w:t>
      </w:r>
      <w:r w:rsidRPr="004C03FE">
        <w:rPr>
          <w:rFonts w:ascii="Arial" w:hAnsi="Arial" w:cs="Arial"/>
          <w:spacing w:val="-8"/>
          <w:sz w:val="18"/>
          <w:szCs w:val="18"/>
        </w:rPr>
        <w:t xml:space="preserve"> </w:t>
      </w:r>
      <w:r w:rsidRPr="004C03FE">
        <w:rPr>
          <w:rFonts w:ascii="Arial" w:hAnsi="Arial" w:cs="Arial"/>
          <w:sz w:val="18"/>
          <w:szCs w:val="18"/>
        </w:rPr>
        <w:t>days</w:t>
      </w:r>
      <w:r w:rsidRPr="004C03FE">
        <w:rPr>
          <w:rFonts w:ascii="Arial" w:hAnsi="Arial" w:cs="Arial"/>
          <w:spacing w:val="-9"/>
          <w:sz w:val="18"/>
          <w:szCs w:val="18"/>
        </w:rPr>
        <w:t xml:space="preserve"> </w:t>
      </w:r>
      <w:r w:rsidRPr="004C03FE">
        <w:rPr>
          <w:rFonts w:ascii="Arial" w:hAnsi="Arial" w:cs="Arial"/>
          <w:sz w:val="18"/>
          <w:szCs w:val="18"/>
        </w:rPr>
        <w:t>of</w:t>
      </w:r>
      <w:r w:rsidRPr="004C03FE">
        <w:rPr>
          <w:rFonts w:ascii="Arial" w:hAnsi="Arial" w:cs="Arial"/>
          <w:spacing w:val="-11"/>
          <w:sz w:val="18"/>
          <w:szCs w:val="18"/>
        </w:rPr>
        <w:t xml:space="preserve"> </w:t>
      </w:r>
      <w:r w:rsidRPr="004C03FE">
        <w:rPr>
          <w:rFonts w:ascii="Arial" w:hAnsi="Arial" w:cs="Arial"/>
          <w:sz w:val="18"/>
          <w:szCs w:val="18"/>
        </w:rPr>
        <w:t>receipt</w:t>
      </w:r>
      <w:r w:rsidRPr="004C03FE">
        <w:rPr>
          <w:rFonts w:ascii="Arial" w:hAnsi="Arial" w:cs="Arial"/>
          <w:spacing w:val="-8"/>
          <w:sz w:val="18"/>
          <w:szCs w:val="18"/>
        </w:rPr>
        <w:t xml:space="preserve"> </w:t>
      </w:r>
      <w:r w:rsidRPr="004C03FE">
        <w:rPr>
          <w:rFonts w:ascii="Arial" w:hAnsi="Arial" w:cs="Arial"/>
          <w:sz w:val="18"/>
          <w:szCs w:val="18"/>
        </w:rPr>
        <w:t>it</w:t>
      </w:r>
      <w:r w:rsidRPr="004C03FE">
        <w:rPr>
          <w:rFonts w:ascii="Arial" w:hAnsi="Arial" w:cs="Arial"/>
          <w:spacing w:val="-10"/>
          <w:sz w:val="18"/>
          <w:szCs w:val="18"/>
        </w:rPr>
        <w:t xml:space="preserve"> </w:t>
      </w:r>
      <w:r w:rsidRPr="004C03FE">
        <w:rPr>
          <w:rFonts w:ascii="Arial" w:hAnsi="Arial" w:cs="Arial"/>
          <w:sz w:val="18"/>
          <w:szCs w:val="18"/>
        </w:rPr>
        <w:t>will</w:t>
      </w:r>
      <w:r w:rsidRPr="004C03FE">
        <w:rPr>
          <w:rFonts w:ascii="Arial" w:hAnsi="Arial" w:cs="Arial"/>
          <w:spacing w:val="-11"/>
          <w:sz w:val="18"/>
          <w:szCs w:val="18"/>
        </w:rPr>
        <w:t xml:space="preserve"> </w:t>
      </w:r>
      <w:r w:rsidRPr="004C03FE">
        <w:rPr>
          <w:rFonts w:ascii="Arial" w:hAnsi="Arial" w:cs="Arial"/>
          <w:sz w:val="18"/>
          <w:szCs w:val="18"/>
        </w:rPr>
        <w:t>be</w:t>
      </w:r>
      <w:r w:rsidRPr="004C03FE">
        <w:rPr>
          <w:rFonts w:ascii="Arial" w:hAnsi="Arial" w:cs="Arial"/>
          <w:spacing w:val="-11"/>
          <w:sz w:val="18"/>
          <w:szCs w:val="18"/>
        </w:rPr>
        <w:t xml:space="preserve"> </w:t>
      </w:r>
      <w:r w:rsidRPr="004C03FE">
        <w:rPr>
          <w:rFonts w:ascii="Arial" w:hAnsi="Arial" w:cs="Arial"/>
          <w:sz w:val="18"/>
          <w:szCs w:val="18"/>
        </w:rPr>
        <w:t>escalated</w:t>
      </w:r>
      <w:r w:rsidRPr="004C03FE">
        <w:rPr>
          <w:rFonts w:ascii="Arial" w:hAnsi="Arial" w:cs="Arial"/>
          <w:spacing w:val="-12"/>
          <w:sz w:val="18"/>
          <w:szCs w:val="18"/>
        </w:rPr>
        <w:t xml:space="preserve"> </w:t>
      </w:r>
      <w:r w:rsidRPr="004C03FE">
        <w:rPr>
          <w:rFonts w:ascii="Arial" w:hAnsi="Arial" w:cs="Arial"/>
          <w:sz w:val="18"/>
          <w:szCs w:val="18"/>
        </w:rPr>
        <w:t>to</w:t>
      </w:r>
      <w:r w:rsidRPr="004C03FE">
        <w:rPr>
          <w:rFonts w:ascii="Arial" w:hAnsi="Arial" w:cs="Arial"/>
          <w:spacing w:val="-11"/>
          <w:sz w:val="18"/>
          <w:szCs w:val="18"/>
        </w:rPr>
        <w:t xml:space="preserve"> </w:t>
      </w:r>
      <w:r w:rsidRPr="004C03FE">
        <w:rPr>
          <w:rFonts w:ascii="Arial" w:hAnsi="Arial" w:cs="Arial"/>
          <w:sz w:val="18"/>
          <w:szCs w:val="18"/>
        </w:rPr>
        <w:t>the</w:t>
      </w:r>
      <w:r w:rsidRPr="004C03FE">
        <w:rPr>
          <w:rFonts w:ascii="Arial" w:hAnsi="Arial" w:cs="Arial"/>
          <w:spacing w:val="-5"/>
          <w:sz w:val="18"/>
          <w:szCs w:val="18"/>
        </w:rPr>
        <w:t xml:space="preserve"> </w:t>
      </w:r>
      <w:r w:rsidRPr="004C03FE">
        <w:rPr>
          <w:rFonts w:ascii="Arial" w:hAnsi="Arial" w:cs="Arial"/>
          <w:sz w:val="18"/>
          <w:szCs w:val="18"/>
        </w:rPr>
        <w:t>Board</w:t>
      </w:r>
      <w:r w:rsidRPr="004C03FE">
        <w:rPr>
          <w:rFonts w:ascii="Arial" w:hAnsi="Arial" w:cs="Arial"/>
          <w:spacing w:val="-16"/>
          <w:sz w:val="18"/>
          <w:szCs w:val="18"/>
        </w:rPr>
        <w:t xml:space="preserve"> </w:t>
      </w:r>
      <w:r w:rsidRPr="004C03FE">
        <w:rPr>
          <w:rFonts w:ascii="Arial" w:hAnsi="Arial" w:cs="Arial"/>
          <w:sz w:val="18"/>
          <w:szCs w:val="18"/>
        </w:rPr>
        <w:t>of</w:t>
      </w:r>
      <w:r w:rsidRPr="004C03FE">
        <w:rPr>
          <w:rFonts w:ascii="Arial" w:hAnsi="Arial" w:cs="Arial"/>
          <w:spacing w:val="-16"/>
          <w:sz w:val="18"/>
          <w:szCs w:val="18"/>
        </w:rPr>
        <w:t xml:space="preserve"> </w:t>
      </w:r>
      <w:r w:rsidRPr="004C03FE">
        <w:rPr>
          <w:rFonts w:ascii="Arial" w:hAnsi="Arial" w:cs="Arial"/>
          <w:sz w:val="18"/>
          <w:szCs w:val="18"/>
        </w:rPr>
        <w:t>Directors.</w:t>
      </w:r>
    </w:p>
    <w:p w14:paraId="787F268A" w14:textId="77777777" w:rsidR="00B53EEB" w:rsidRPr="004C03FE" w:rsidRDefault="00B53EEB" w:rsidP="00B53EEB">
      <w:pPr>
        <w:numPr>
          <w:ilvl w:val="0"/>
          <w:numId w:val="1"/>
        </w:numPr>
        <w:tabs>
          <w:tab w:val="left" w:pos="649"/>
        </w:tabs>
        <w:kinsoku w:val="0"/>
        <w:overflowPunct w:val="0"/>
        <w:autoSpaceDE w:val="0"/>
        <w:autoSpaceDN w:val="0"/>
        <w:adjustRightInd w:val="0"/>
        <w:spacing w:before="1"/>
        <w:rPr>
          <w:rFonts w:ascii="Arial" w:hAnsi="Arial" w:cs="Arial"/>
          <w:sz w:val="18"/>
          <w:szCs w:val="18"/>
        </w:rPr>
      </w:pPr>
      <w:r w:rsidRPr="004C03FE">
        <w:rPr>
          <w:rFonts w:ascii="Arial" w:hAnsi="Arial" w:cs="Arial"/>
          <w:sz w:val="18"/>
          <w:szCs w:val="18"/>
        </w:rPr>
        <w:t>For</w:t>
      </w:r>
      <w:r w:rsidRPr="004C03FE">
        <w:rPr>
          <w:rFonts w:ascii="Arial" w:hAnsi="Arial" w:cs="Arial"/>
          <w:spacing w:val="-16"/>
          <w:sz w:val="18"/>
          <w:szCs w:val="18"/>
        </w:rPr>
        <w:t xml:space="preserve"> </w:t>
      </w:r>
      <w:r w:rsidRPr="004C03FE">
        <w:rPr>
          <w:rFonts w:ascii="Arial" w:hAnsi="Arial" w:cs="Arial"/>
          <w:sz w:val="18"/>
          <w:szCs w:val="18"/>
        </w:rPr>
        <w:t>more</w:t>
      </w:r>
      <w:r w:rsidRPr="004C03FE">
        <w:rPr>
          <w:rFonts w:ascii="Arial" w:hAnsi="Arial" w:cs="Arial"/>
          <w:spacing w:val="-16"/>
          <w:sz w:val="18"/>
          <w:szCs w:val="18"/>
        </w:rPr>
        <w:t xml:space="preserve"> </w:t>
      </w:r>
      <w:r w:rsidRPr="004C03FE">
        <w:rPr>
          <w:rFonts w:ascii="Arial" w:hAnsi="Arial" w:cs="Arial"/>
          <w:sz w:val="18"/>
          <w:szCs w:val="18"/>
        </w:rPr>
        <w:t>information</w:t>
      </w:r>
      <w:r w:rsidRPr="004C03FE">
        <w:rPr>
          <w:rFonts w:ascii="Arial" w:hAnsi="Arial" w:cs="Arial"/>
          <w:spacing w:val="-15"/>
          <w:sz w:val="18"/>
          <w:szCs w:val="18"/>
        </w:rPr>
        <w:t xml:space="preserve"> </w:t>
      </w:r>
      <w:r w:rsidRPr="004C03FE">
        <w:rPr>
          <w:rFonts w:ascii="Arial" w:hAnsi="Arial" w:cs="Arial"/>
          <w:sz w:val="18"/>
          <w:szCs w:val="18"/>
        </w:rPr>
        <w:t>on</w:t>
      </w:r>
      <w:r w:rsidRPr="004C03FE">
        <w:rPr>
          <w:rFonts w:ascii="Arial" w:hAnsi="Arial" w:cs="Arial"/>
          <w:spacing w:val="-15"/>
          <w:sz w:val="18"/>
          <w:szCs w:val="18"/>
        </w:rPr>
        <w:t xml:space="preserve"> </w:t>
      </w:r>
      <w:r w:rsidRPr="004C03FE">
        <w:rPr>
          <w:rFonts w:ascii="Arial" w:hAnsi="Arial" w:cs="Arial"/>
          <w:sz w:val="18"/>
          <w:szCs w:val="18"/>
        </w:rPr>
        <w:t>how</w:t>
      </w:r>
      <w:r w:rsidRPr="004C03FE">
        <w:rPr>
          <w:rFonts w:ascii="Arial" w:hAnsi="Arial" w:cs="Arial"/>
          <w:spacing w:val="-13"/>
          <w:sz w:val="18"/>
          <w:szCs w:val="18"/>
        </w:rPr>
        <w:t xml:space="preserve"> </w:t>
      </w:r>
      <w:r w:rsidRPr="004C03FE">
        <w:rPr>
          <w:rFonts w:ascii="Arial" w:hAnsi="Arial" w:cs="Arial"/>
          <w:sz w:val="18"/>
          <w:szCs w:val="18"/>
        </w:rPr>
        <w:t>to</w:t>
      </w:r>
      <w:r w:rsidRPr="004C03FE">
        <w:rPr>
          <w:rFonts w:ascii="Arial" w:hAnsi="Arial" w:cs="Arial"/>
          <w:spacing w:val="-16"/>
          <w:sz w:val="18"/>
          <w:szCs w:val="18"/>
        </w:rPr>
        <w:t xml:space="preserve"> </w:t>
      </w:r>
      <w:r w:rsidRPr="004C03FE">
        <w:rPr>
          <w:rFonts w:ascii="Arial" w:hAnsi="Arial" w:cs="Arial"/>
          <w:sz w:val="18"/>
          <w:szCs w:val="18"/>
        </w:rPr>
        <w:t>file</w:t>
      </w:r>
      <w:r w:rsidRPr="004C03FE">
        <w:rPr>
          <w:rFonts w:ascii="Arial" w:hAnsi="Arial" w:cs="Arial"/>
          <w:spacing w:val="-16"/>
          <w:sz w:val="18"/>
          <w:szCs w:val="18"/>
        </w:rPr>
        <w:t xml:space="preserve"> </w:t>
      </w:r>
      <w:r w:rsidRPr="004C03FE">
        <w:rPr>
          <w:rFonts w:ascii="Arial" w:hAnsi="Arial" w:cs="Arial"/>
          <w:sz w:val="18"/>
          <w:szCs w:val="18"/>
        </w:rPr>
        <w:t>a</w:t>
      </w:r>
      <w:r w:rsidRPr="004C03FE">
        <w:rPr>
          <w:rFonts w:ascii="Arial" w:hAnsi="Arial" w:cs="Arial"/>
          <w:spacing w:val="-14"/>
          <w:sz w:val="18"/>
          <w:szCs w:val="18"/>
        </w:rPr>
        <w:t xml:space="preserve"> </w:t>
      </w:r>
      <w:r w:rsidRPr="004C03FE">
        <w:rPr>
          <w:rFonts w:ascii="Arial" w:hAnsi="Arial" w:cs="Arial"/>
          <w:sz w:val="18"/>
          <w:szCs w:val="18"/>
        </w:rPr>
        <w:t>non-discriminatory</w:t>
      </w:r>
      <w:r w:rsidRPr="004C03FE">
        <w:rPr>
          <w:rFonts w:ascii="Arial" w:hAnsi="Arial" w:cs="Arial"/>
          <w:spacing w:val="-15"/>
          <w:sz w:val="18"/>
          <w:szCs w:val="18"/>
        </w:rPr>
        <w:t xml:space="preserve"> </w:t>
      </w:r>
      <w:r w:rsidRPr="004C03FE">
        <w:rPr>
          <w:rFonts w:ascii="Arial" w:hAnsi="Arial" w:cs="Arial"/>
          <w:sz w:val="18"/>
          <w:szCs w:val="18"/>
        </w:rPr>
        <w:t>grievance</w:t>
      </w:r>
      <w:r w:rsidRPr="004C03FE">
        <w:rPr>
          <w:rFonts w:ascii="Arial" w:hAnsi="Arial" w:cs="Arial"/>
          <w:spacing w:val="-16"/>
          <w:sz w:val="18"/>
          <w:szCs w:val="18"/>
        </w:rPr>
        <w:t xml:space="preserve"> </w:t>
      </w:r>
      <w:r w:rsidRPr="004C03FE">
        <w:rPr>
          <w:rFonts w:ascii="Arial" w:hAnsi="Arial" w:cs="Arial"/>
          <w:sz w:val="18"/>
          <w:szCs w:val="18"/>
        </w:rPr>
        <w:t>contact</w:t>
      </w:r>
      <w:r w:rsidRPr="004C03FE">
        <w:rPr>
          <w:rFonts w:ascii="Arial" w:hAnsi="Arial" w:cs="Arial"/>
          <w:spacing w:val="-15"/>
          <w:sz w:val="18"/>
          <w:szCs w:val="18"/>
        </w:rPr>
        <w:t xml:space="preserve"> </w:t>
      </w:r>
      <w:r w:rsidRPr="004C03FE">
        <w:rPr>
          <w:rFonts w:ascii="Arial" w:hAnsi="Arial" w:cs="Arial"/>
          <w:sz w:val="18"/>
          <w:szCs w:val="18"/>
        </w:rPr>
        <w:t>the</w:t>
      </w:r>
      <w:r w:rsidRPr="004C03FE">
        <w:rPr>
          <w:rFonts w:ascii="Arial" w:hAnsi="Arial" w:cs="Arial"/>
          <w:spacing w:val="-16"/>
          <w:sz w:val="18"/>
          <w:szCs w:val="18"/>
        </w:rPr>
        <w:t xml:space="preserve"> </w:t>
      </w:r>
      <w:r w:rsidRPr="004C03FE">
        <w:rPr>
          <w:rFonts w:ascii="Arial" w:hAnsi="Arial" w:cs="Arial"/>
          <w:sz w:val="18"/>
          <w:szCs w:val="18"/>
        </w:rPr>
        <w:t>Local</w:t>
      </w:r>
      <w:r w:rsidRPr="004C03FE">
        <w:rPr>
          <w:rFonts w:ascii="Arial" w:hAnsi="Arial" w:cs="Arial"/>
          <w:spacing w:val="-16"/>
          <w:sz w:val="18"/>
          <w:szCs w:val="18"/>
        </w:rPr>
        <w:t xml:space="preserve"> </w:t>
      </w:r>
      <w:r w:rsidRPr="008E36CE">
        <w:rPr>
          <w:rFonts w:ascii="Arial" w:hAnsi="Arial" w:cs="Arial"/>
          <w:sz w:val="18"/>
          <w:szCs w:val="18"/>
        </w:rPr>
        <w:t>EOO</w:t>
      </w:r>
      <w:r w:rsidRPr="004C03FE">
        <w:rPr>
          <w:rFonts w:ascii="Arial" w:hAnsi="Arial" w:cs="Arial"/>
          <w:spacing w:val="-14"/>
          <w:sz w:val="18"/>
          <w:szCs w:val="18"/>
        </w:rPr>
        <w:t xml:space="preserve"> </w:t>
      </w:r>
      <w:r w:rsidRPr="004C03FE">
        <w:rPr>
          <w:rFonts w:ascii="Arial" w:hAnsi="Arial" w:cs="Arial"/>
          <w:sz w:val="18"/>
          <w:szCs w:val="18"/>
        </w:rPr>
        <w:t>listed</w:t>
      </w:r>
      <w:r w:rsidRPr="004C03FE">
        <w:rPr>
          <w:rFonts w:ascii="Arial" w:hAnsi="Arial" w:cs="Arial"/>
          <w:spacing w:val="-16"/>
          <w:sz w:val="18"/>
          <w:szCs w:val="18"/>
        </w:rPr>
        <w:t xml:space="preserve"> </w:t>
      </w:r>
      <w:r w:rsidRPr="004C03FE">
        <w:rPr>
          <w:rFonts w:ascii="Arial" w:hAnsi="Arial" w:cs="Arial"/>
          <w:sz w:val="18"/>
          <w:szCs w:val="18"/>
        </w:rPr>
        <w:t>above.</w:t>
      </w:r>
    </w:p>
    <w:p w14:paraId="73E8960E" w14:textId="77777777" w:rsidR="00B53EEB" w:rsidRPr="004C03FE" w:rsidRDefault="00B53EEB">
      <w:pPr>
        <w:rPr>
          <w:sz w:val="18"/>
          <w:szCs w:val="18"/>
        </w:rPr>
      </w:pPr>
    </w:p>
    <w:sectPr w:rsidR="00B53EEB" w:rsidRPr="004C03FE" w:rsidSect="00B53EEB">
      <w:type w:val="continuous"/>
      <w:pgSz w:w="12240" w:h="15840"/>
      <w:pgMar w:top="720" w:right="580" w:bottom="280" w:left="5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BBE76" w14:textId="77777777" w:rsidR="00805713" w:rsidRDefault="00805713" w:rsidP="00B53EEB">
      <w:r>
        <w:separator/>
      </w:r>
    </w:p>
  </w:endnote>
  <w:endnote w:type="continuationSeparator" w:id="0">
    <w:p w14:paraId="313E145C" w14:textId="77777777" w:rsidR="00805713" w:rsidRDefault="00805713" w:rsidP="00B5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0848833"/>
      <w:docPartObj>
        <w:docPartGallery w:val="Page Numbers (Bottom of Page)"/>
        <w:docPartUnique/>
      </w:docPartObj>
    </w:sdtPr>
    <w:sdtContent>
      <w:p w14:paraId="4DC64833" w14:textId="2AAC6F14" w:rsidR="00B53EEB" w:rsidRDefault="00B53EEB" w:rsidP="00B53EE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F14B0D" w14:textId="77777777" w:rsidR="00B53EEB" w:rsidRDefault="00B53EEB" w:rsidP="00B53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sz w:val="16"/>
        <w:szCs w:val="16"/>
      </w:rPr>
      <w:id w:val="-703559138"/>
      <w:docPartObj>
        <w:docPartGallery w:val="Page Numbers (Bottom of Page)"/>
        <w:docPartUnique/>
      </w:docPartObj>
    </w:sdtPr>
    <w:sdtContent>
      <w:p w14:paraId="3C1DA08F" w14:textId="6D503884" w:rsidR="00B53EEB" w:rsidRPr="00B53EEB" w:rsidRDefault="00B53EEB" w:rsidP="00B53EEB">
        <w:pPr>
          <w:pStyle w:val="Footer"/>
          <w:framePr w:wrap="none" w:vAnchor="text" w:hAnchor="margin" w:xAlign="right" w:y="1"/>
          <w:rPr>
            <w:rStyle w:val="PageNumber"/>
            <w:sz w:val="16"/>
            <w:szCs w:val="16"/>
          </w:rPr>
        </w:pPr>
        <w:r w:rsidRPr="00B53EEB">
          <w:rPr>
            <w:rStyle w:val="PageNumber"/>
            <w:sz w:val="16"/>
            <w:szCs w:val="16"/>
          </w:rPr>
          <w:fldChar w:fldCharType="begin"/>
        </w:r>
        <w:r w:rsidRPr="00B53EEB">
          <w:rPr>
            <w:rStyle w:val="PageNumber"/>
            <w:sz w:val="16"/>
            <w:szCs w:val="16"/>
          </w:rPr>
          <w:instrText xml:space="preserve"> PAGE </w:instrText>
        </w:r>
        <w:r w:rsidRPr="00B53EEB">
          <w:rPr>
            <w:rStyle w:val="PageNumber"/>
            <w:sz w:val="16"/>
            <w:szCs w:val="16"/>
          </w:rPr>
          <w:fldChar w:fldCharType="separate"/>
        </w:r>
        <w:r w:rsidRPr="00B53EEB">
          <w:rPr>
            <w:rStyle w:val="PageNumber"/>
            <w:noProof/>
            <w:sz w:val="16"/>
            <w:szCs w:val="16"/>
          </w:rPr>
          <w:t>1</w:t>
        </w:r>
        <w:r w:rsidRPr="00B53EEB">
          <w:rPr>
            <w:rStyle w:val="PageNumber"/>
            <w:sz w:val="16"/>
            <w:szCs w:val="16"/>
          </w:rPr>
          <w:fldChar w:fldCharType="end"/>
        </w:r>
      </w:p>
    </w:sdtContent>
  </w:sdt>
  <w:p w14:paraId="55FF2005" w14:textId="55490849" w:rsidR="00E8495D" w:rsidRPr="00B53EEB" w:rsidRDefault="00B53EEB" w:rsidP="00B53EEB">
    <w:pPr>
      <w:pStyle w:val="Footer"/>
      <w:ind w:right="360"/>
      <w:rPr>
        <w:sz w:val="16"/>
        <w:szCs w:val="16"/>
      </w:rPr>
    </w:pPr>
    <w:r w:rsidRPr="00B53EEB">
      <w:rPr>
        <w:sz w:val="16"/>
        <w:szCs w:val="16"/>
      </w:rPr>
      <w:t>Northern Area Local Workforce Development Board</w:t>
    </w:r>
  </w:p>
  <w:p w14:paraId="5A7F3A3D" w14:textId="77586478" w:rsidR="00B53EEB" w:rsidRPr="00B53EEB" w:rsidRDefault="00B53EEB">
    <w:pPr>
      <w:pStyle w:val="Footer"/>
      <w:rPr>
        <w:sz w:val="16"/>
        <w:szCs w:val="16"/>
      </w:rPr>
    </w:pPr>
    <w:r w:rsidRPr="00B53EEB">
      <w:rPr>
        <w:sz w:val="16"/>
        <w:szCs w:val="16"/>
      </w:rPr>
      <w:t xml:space="preserve">Grievance Policy </w:t>
    </w:r>
  </w:p>
  <w:p w14:paraId="3BB15892" w14:textId="77777777" w:rsidR="00B53EEB" w:rsidRDefault="00B53EEB">
    <w:pPr>
      <w:pStyle w:val="Footer"/>
    </w:pPr>
  </w:p>
  <w:p w14:paraId="2270369C" w14:textId="77777777" w:rsidR="00E8495D" w:rsidRDefault="00E849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D244E" w14:textId="77777777" w:rsidR="00805713" w:rsidRDefault="00805713" w:rsidP="00B53EEB">
      <w:r>
        <w:separator/>
      </w:r>
    </w:p>
  </w:footnote>
  <w:footnote w:type="continuationSeparator" w:id="0">
    <w:p w14:paraId="19DC1C4D" w14:textId="77777777" w:rsidR="00805713" w:rsidRDefault="00805713" w:rsidP="00B53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upperRoman"/>
      <w:lvlText w:val="%1."/>
      <w:lvlJc w:val="left"/>
      <w:pPr>
        <w:ind w:left="1639" w:hanging="720"/>
      </w:pPr>
      <w:rPr>
        <w:rFonts w:ascii="Arial" w:hAnsi="Arial" w:cs="Arial"/>
        <w:b/>
        <w:bCs/>
        <w:w w:val="101"/>
        <w:sz w:val="20"/>
        <w:szCs w:val="20"/>
      </w:rPr>
    </w:lvl>
    <w:lvl w:ilvl="1">
      <w:start w:val="1"/>
      <w:numFmt w:val="upperLetter"/>
      <w:lvlText w:val="%2."/>
      <w:lvlJc w:val="left"/>
      <w:pPr>
        <w:ind w:left="2359" w:hanging="721"/>
      </w:pPr>
      <w:rPr>
        <w:rFonts w:ascii="Arial" w:hAnsi="Arial" w:cs="Arial"/>
        <w:b/>
        <w:bCs/>
        <w:spacing w:val="0"/>
        <w:w w:val="90"/>
        <w:sz w:val="20"/>
        <w:szCs w:val="20"/>
      </w:rPr>
    </w:lvl>
    <w:lvl w:ilvl="2">
      <w:numFmt w:val="bullet"/>
      <w:lvlText w:val="ï"/>
      <w:lvlJc w:val="left"/>
      <w:pPr>
        <w:ind w:left="3335" w:hanging="721"/>
      </w:pPr>
    </w:lvl>
    <w:lvl w:ilvl="3">
      <w:numFmt w:val="bullet"/>
      <w:lvlText w:val="ï"/>
      <w:lvlJc w:val="left"/>
      <w:pPr>
        <w:ind w:left="4311" w:hanging="721"/>
      </w:pPr>
    </w:lvl>
    <w:lvl w:ilvl="4">
      <w:numFmt w:val="bullet"/>
      <w:lvlText w:val="ï"/>
      <w:lvlJc w:val="left"/>
      <w:pPr>
        <w:ind w:left="5286" w:hanging="721"/>
      </w:pPr>
    </w:lvl>
    <w:lvl w:ilvl="5">
      <w:numFmt w:val="bullet"/>
      <w:lvlText w:val="ï"/>
      <w:lvlJc w:val="left"/>
      <w:pPr>
        <w:ind w:left="6262" w:hanging="721"/>
      </w:pPr>
    </w:lvl>
    <w:lvl w:ilvl="6">
      <w:numFmt w:val="bullet"/>
      <w:lvlText w:val="ï"/>
      <w:lvlJc w:val="left"/>
      <w:pPr>
        <w:ind w:left="7237" w:hanging="721"/>
      </w:pPr>
    </w:lvl>
    <w:lvl w:ilvl="7">
      <w:numFmt w:val="bullet"/>
      <w:lvlText w:val="ï"/>
      <w:lvlJc w:val="left"/>
      <w:pPr>
        <w:ind w:left="8213" w:hanging="721"/>
      </w:pPr>
    </w:lvl>
    <w:lvl w:ilvl="8">
      <w:numFmt w:val="bullet"/>
      <w:lvlText w:val="ï"/>
      <w:lvlJc w:val="left"/>
      <w:pPr>
        <w:ind w:left="9188" w:hanging="721"/>
      </w:pPr>
    </w:lvl>
  </w:abstractNum>
  <w:abstractNum w:abstractNumId="1" w15:restartNumberingAfterBreak="0">
    <w:nsid w:val="00000403"/>
    <w:multiLevelType w:val="multilevel"/>
    <w:tmpl w:val="00000886"/>
    <w:lvl w:ilvl="0">
      <w:start w:val="4"/>
      <w:numFmt w:val="upperRoman"/>
      <w:lvlText w:val="%1."/>
      <w:lvlJc w:val="left"/>
      <w:pPr>
        <w:ind w:left="1640" w:hanging="721"/>
      </w:pPr>
      <w:rPr>
        <w:rFonts w:ascii="Arial" w:hAnsi="Arial" w:cs="Arial"/>
        <w:b/>
        <w:bCs/>
        <w:w w:val="98"/>
        <w:sz w:val="20"/>
        <w:szCs w:val="20"/>
      </w:rPr>
    </w:lvl>
    <w:lvl w:ilvl="1">
      <w:start w:val="1"/>
      <w:numFmt w:val="upperLetter"/>
      <w:lvlText w:val="%2."/>
      <w:lvlJc w:val="left"/>
      <w:pPr>
        <w:ind w:left="2360" w:hanging="721"/>
      </w:pPr>
      <w:rPr>
        <w:rFonts w:ascii="Arial" w:hAnsi="Arial" w:cs="Arial"/>
        <w:b/>
        <w:bCs/>
        <w:spacing w:val="0"/>
        <w:w w:val="90"/>
        <w:sz w:val="20"/>
        <w:szCs w:val="20"/>
      </w:rPr>
    </w:lvl>
    <w:lvl w:ilvl="2">
      <w:start w:val="1"/>
      <w:numFmt w:val="decimal"/>
      <w:lvlText w:val="%3."/>
      <w:lvlJc w:val="left"/>
      <w:pPr>
        <w:ind w:left="3080" w:hanging="721"/>
      </w:pPr>
      <w:rPr>
        <w:rFonts w:ascii="Arial" w:hAnsi="Arial" w:cs="Arial"/>
        <w:b w:val="0"/>
        <w:bCs w:val="0"/>
        <w:spacing w:val="-1"/>
        <w:w w:val="85"/>
        <w:sz w:val="20"/>
        <w:szCs w:val="20"/>
      </w:rPr>
    </w:lvl>
    <w:lvl w:ilvl="3">
      <w:start w:val="1"/>
      <w:numFmt w:val="lowerLetter"/>
      <w:lvlText w:val="%4)"/>
      <w:lvlJc w:val="left"/>
      <w:pPr>
        <w:ind w:left="3711" w:hanging="632"/>
      </w:pPr>
      <w:rPr>
        <w:rFonts w:ascii="Arial" w:hAnsi="Arial" w:cs="Arial"/>
        <w:b w:val="0"/>
        <w:bCs w:val="0"/>
        <w:w w:val="88"/>
        <w:sz w:val="20"/>
        <w:szCs w:val="20"/>
      </w:rPr>
    </w:lvl>
    <w:lvl w:ilvl="4">
      <w:start w:val="1"/>
      <w:numFmt w:val="decimal"/>
      <w:lvlText w:val="(%5)"/>
      <w:lvlJc w:val="left"/>
      <w:pPr>
        <w:ind w:left="4519" w:hanging="720"/>
      </w:pPr>
      <w:rPr>
        <w:rFonts w:ascii="Arial" w:hAnsi="Arial" w:cs="Arial"/>
        <w:b w:val="0"/>
        <w:bCs w:val="0"/>
        <w:spacing w:val="-1"/>
        <w:w w:val="83"/>
        <w:sz w:val="20"/>
        <w:szCs w:val="20"/>
      </w:rPr>
    </w:lvl>
    <w:lvl w:ilvl="5">
      <w:numFmt w:val="bullet"/>
      <w:lvlText w:val="ï"/>
      <w:lvlJc w:val="left"/>
      <w:pPr>
        <w:ind w:left="5623" w:hanging="720"/>
      </w:pPr>
    </w:lvl>
    <w:lvl w:ilvl="6">
      <w:numFmt w:val="bullet"/>
      <w:lvlText w:val="ï"/>
      <w:lvlJc w:val="left"/>
      <w:pPr>
        <w:ind w:left="6726" w:hanging="720"/>
      </w:pPr>
    </w:lvl>
    <w:lvl w:ilvl="7">
      <w:numFmt w:val="bullet"/>
      <w:lvlText w:val="ï"/>
      <w:lvlJc w:val="left"/>
      <w:pPr>
        <w:ind w:left="7830" w:hanging="720"/>
      </w:pPr>
    </w:lvl>
    <w:lvl w:ilvl="8">
      <w:numFmt w:val="bullet"/>
      <w:lvlText w:val="ï"/>
      <w:lvlJc w:val="left"/>
      <w:pPr>
        <w:ind w:left="8933" w:hanging="720"/>
      </w:pPr>
    </w:lvl>
  </w:abstractNum>
  <w:abstractNum w:abstractNumId="2" w15:restartNumberingAfterBreak="0">
    <w:nsid w:val="00000404"/>
    <w:multiLevelType w:val="multilevel"/>
    <w:tmpl w:val="00000887"/>
    <w:lvl w:ilvl="0">
      <w:start w:val="3"/>
      <w:numFmt w:val="decimal"/>
      <w:lvlText w:val="(%1)"/>
      <w:lvlJc w:val="left"/>
      <w:pPr>
        <w:ind w:left="4519" w:hanging="720"/>
      </w:pPr>
      <w:rPr>
        <w:rFonts w:ascii="Arial" w:hAnsi="Arial" w:cs="Arial"/>
        <w:b w:val="0"/>
        <w:bCs w:val="0"/>
        <w:w w:val="84"/>
        <w:sz w:val="20"/>
        <w:szCs w:val="20"/>
      </w:rPr>
    </w:lvl>
    <w:lvl w:ilvl="1">
      <w:numFmt w:val="bullet"/>
      <w:lvlText w:val="ï"/>
      <w:lvlJc w:val="left"/>
      <w:pPr>
        <w:ind w:left="5540" w:hanging="720"/>
      </w:pPr>
    </w:lvl>
    <w:lvl w:ilvl="2">
      <w:numFmt w:val="bullet"/>
      <w:lvlText w:val="ï"/>
      <w:lvlJc w:val="left"/>
      <w:pPr>
        <w:ind w:left="6162" w:hanging="720"/>
      </w:pPr>
    </w:lvl>
    <w:lvl w:ilvl="3">
      <w:numFmt w:val="bullet"/>
      <w:lvlText w:val="ï"/>
      <w:lvlJc w:val="left"/>
      <w:pPr>
        <w:ind w:left="6784" w:hanging="720"/>
      </w:pPr>
    </w:lvl>
    <w:lvl w:ilvl="4">
      <w:numFmt w:val="bullet"/>
      <w:lvlText w:val="ï"/>
      <w:lvlJc w:val="left"/>
      <w:pPr>
        <w:ind w:left="7406" w:hanging="720"/>
      </w:pPr>
    </w:lvl>
    <w:lvl w:ilvl="5">
      <w:numFmt w:val="bullet"/>
      <w:lvlText w:val="ï"/>
      <w:lvlJc w:val="left"/>
      <w:pPr>
        <w:ind w:left="8028" w:hanging="720"/>
      </w:pPr>
    </w:lvl>
    <w:lvl w:ilvl="6">
      <w:numFmt w:val="bullet"/>
      <w:lvlText w:val="ï"/>
      <w:lvlJc w:val="left"/>
      <w:pPr>
        <w:ind w:left="8651" w:hanging="720"/>
      </w:pPr>
    </w:lvl>
    <w:lvl w:ilvl="7">
      <w:numFmt w:val="bullet"/>
      <w:lvlText w:val="ï"/>
      <w:lvlJc w:val="left"/>
      <w:pPr>
        <w:ind w:left="9273" w:hanging="720"/>
      </w:pPr>
    </w:lvl>
    <w:lvl w:ilvl="8">
      <w:numFmt w:val="bullet"/>
      <w:lvlText w:val="ï"/>
      <w:lvlJc w:val="left"/>
      <w:pPr>
        <w:ind w:left="9895" w:hanging="720"/>
      </w:pPr>
    </w:lvl>
  </w:abstractNum>
  <w:abstractNum w:abstractNumId="3" w15:restartNumberingAfterBreak="0">
    <w:nsid w:val="00000405"/>
    <w:multiLevelType w:val="multilevel"/>
    <w:tmpl w:val="00000888"/>
    <w:lvl w:ilvl="0">
      <w:start w:val="2"/>
      <w:numFmt w:val="decimal"/>
      <w:lvlText w:val="%1."/>
      <w:lvlJc w:val="left"/>
      <w:pPr>
        <w:ind w:left="3079" w:hanging="720"/>
      </w:pPr>
      <w:rPr>
        <w:rFonts w:ascii="Arial" w:hAnsi="Arial" w:cs="Arial"/>
        <w:b w:val="0"/>
        <w:bCs w:val="0"/>
        <w:spacing w:val="-1"/>
        <w:w w:val="92"/>
        <w:sz w:val="20"/>
        <w:szCs w:val="20"/>
      </w:rPr>
    </w:lvl>
    <w:lvl w:ilvl="1">
      <w:start w:val="1"/>
      <w:numFmt w:val="lowerLetter"/>
      <w:lvlText w:val="%2)"/>
      <w:lvlJc w:val="left"/>
      <w:pPr>
        <w:ind w:left="3799" w:hanging="720"/>
      </w:pPr>
      <w:rPr>
        <w:rFonts w:ascii="Arial" w:hAnsi="Arial" w:cs="Arial"/>
        <w:b w:val="0"/>
        <w:bCs w:val="0"/>
        <w:w w:val="88"/>
        <w:sz w:val="20"/>
        <w:szCs w:val="20"/>
      </w:rPr>
    </w:lvl>
    <w:lvl w:ilvl="2">
      <w:start w:val="1"/>
      <w:numFmt w:val="decimal"/>
      <w:lvlText w:val="(%3)"/>
      <w:lvlJc w:val="left"/>
      <w:pPr>
        <w:ind w:left="4339" w:hanging="541"/>
      </w:pPr>
      <w:rPr>
        <w:rFonts w:ascii="Arial" w:hAnsi="Arial" w:cs="Arial"/>
        <w:b w:val="0"/>
        <w:bCs w:val="0"/>
        <w:spacing w:val="-1"/>
        <w:w w:val="83"/>
        <w:sz w:val="20"/>
        <w:szCs w:val="20"/>
      </w:rPr>
    </w:lvl>
    <w:lvl w:ilvl="3">
      <w:numFmt w:val="bullet"/>
      <w:lvlText w:val="ï"/>
      <w:lvlJc w:val="left"/>
      <w:pPr>
        <w:ind w:left="5190" w:hanging="541"/>
      </w:pPr>
    </w:lvl>
    <w:lvl w:ilvl="4">
      <w:numFmt w:val="bullet"/>
      <w:lvlText w:val="ï"/>
      <w:lvlJc w:val="left"/>
      <w:pPr>
        <w:ind w:left="6040" w:hanging="541"/>
      </w:pPr>
    </w:lvl>
    <w:lvl w:ilvl="5">
      <w:numFmt w:val="bullet"/>
      <w:lvlText w:val="ï"/>
      <w:lvlJc w:val="left"/>
      <w:pPr>
        <w:ind w:left="6890" w:hanging="541"/>
      </w:pPr>
    </w:lvl>
    <w:lvl w:ilvl="6">
      <w:numFmt w:val="bullet"/>
      <w:lvlText w:val="ï"/>
      <w:lvlJc w:val="left"/>
      <w:pPr>
        <w:ind w:left="7740" w:hanging="541"/>
      </w:pPr>
    </w:lvl>
    <w:lvl w:ilvl="7">
      <w:numFmt w:val="bullet"/>
      <w:lvlText w:val="ï"/>
      <w:lvlJc w:val="left"/>
      <w:pPr>
        <w:ind w:left="8590" w:hanging="541"/>
      </w:pPr>
    </w:lvl>
    <w:lvl w:ilvl="8">
      <w:numFmt w:val="bullet"/>
      <w:lvlText w:val="ï"/>
      <w:lvlJc w:val="left"/>
      <w:pPr>
        <w:ind w:left="9440" w:hanging="541"/>
      </w:pPr>
    </w:lvl>
  </w:abstractNum>
  <w:abstractNum w:abstractNumId="4" w15:restartNumberingAfterBreak="0">
    <w:nsid w:val="00000406"/>
    <w:multiLevelType w:val="multilevel"/>
    <w:tmpl w:val="00000889"/>
    <w:lvl w:ilvl="0">
      <w:start w:val="6"/>
      <w:numFmt w:val="upperRoman"/>
      <w:lvlText w:val="%1."/>
      <w:lvlJc w:val="left"/>
      <w:pPr>
        <w:ind w:left="1640" w:hanging="721"/>
      </w:pPr>
      <w:rPr>
        <w:rFonts w:ascii="Arial" w:hAnsi="Arial" w:cs="Arial"/>
        <w:b/>
        <w:bCs/>
        <w:w w:val="98"/>
        <w:sz w:val="20"/>
        <w:szCs w:val="20"/>
      </w:rPr>
    </w:lvl>
    <w:lvl w:ilvl="1">
      <w:start w:val="1"/>
      <w:numFmt w:val="upperLetter"/>
      <w:lvlText w:val="%2."/>
      <w:lvlJc w:val="left"/>
      <w:pPr>
        <w:ind w:left="2360" w:hanging="721"/>
      </w:pPr>
      <w:rPr>
        <w:rFonts w:ascii="Arial" w:hAnsi="Arial" w:cs="Arial"/>
        <w:b/>
        <w:bCs/>
        <w:spacing w:val="0"/>
        <w:w w:val="90"/>
        <w:sz w:val="20"/>
        <w:szCs w:val="20"/>
      </w:rPr>
    </w:lvl>
    <w:lvl w:ilvl="2">
      <w:numFmt w:val="bullet"/>
      <w:lvlText w:val="ï"/>
      <w:lvlJc w:val="left"/>
      <w:pPr>
        <w:ind w:left="3335" w:hanging="721"/>
      </w:pPr>
    </w:lvl>
    <w:lvl w:ilvl="3">
      <w:numFmt w:val="bullet"/>
      <w:lvlText w:val="ï"/>
      <w:lvlJc w:val="left"/>
      <w:pPr>
        <w:ind w:left="4311" w:hanging="721"/>
      </w:pPr>
    </w:lvl>
    <w:lvl w:ilvl="4">
      <w:numFmt w:val="bullet"/>
      <w:lvlText w:val="ï"/>
      <w:lvlJc w:val="left"/>
      <w:pPr>
        <w:ind w:left="5286" w:hanging="721"/>
      </w:pPr>
    </w:lvl>
    <w:lvl w:ilvl="5">
      <w:numFmt w:val="bullet"/>
      <w:lvlText w:val="ï"/>
      <w:lvlJc w:val="left"/>
      <w:pPr>
        <w:ind w:left="6262" w:hanging="721"/>
      </w:pPr>
    </w:lvl>
    <w:lvl w:ilvl="6">
      <w:numFmt w:val="bullet"/>
      <w:lvlText w:val="ï"/>
      <w:lvlJc w:val="left"/>
      <w:pPr>
        <w:ind w:left="7237" w:hanging="721"/>
      </w:pPr>
    </w:lvl>
    <w:lvl w:ilvl="7">
      <w:numFmt w:val="bullet"/>
      <w:lvlText w:val="ï"/>
      <w:lvlJc w:val="left"/>
      <w:pPr>
        <w:ind w:left="8213" w:hanging="721"/>
      </w:pPr>
    </w:lvl>
    <w:lvl w:ilvl="8">
      <w:numFmt w:val="bullet"/>
      <w:lvlText w:val="ï"/>
      <w:lvlJc w:val="left"/>
      <w:pPr>
        <w:ind w:left="9188" w:hanging="721"/>
      </w:pPr>
    </w:lvl>
  </w:abstractNum>
  <w:abstractNum w:abstractNumId="5" w15:restartNumberingAfterBreak="0">
    <w:nsid w:val="00000407"/>
    <w:multiLevelType w:val="multilevel"/>
    <w:tmpl w:val="0000088A"/>
    <w:lvl w:ilvl="0">
      <w:numFmt w:val="bullet"/>
      <w:lvlText w:val=""/>
      <w:lvlJc w:val="left"/>
      <w:pPr>
        <w:ind w:left="826" w:hanging="361"/>
      </w:pPr>
      <w:rPr>
        <w:rFonts w:ascii="Wingdings" w:hAnsi="Wingdings" w:cs="Wingdings"/>
        <w:b w:val="0"/>
        <w:bCs w:val="0"/>
        <w:w w:val="99"/>
        <w:sz w:val="20"/>
        <w:szCs w:val="20"/>
      </w:rPr>
    </w:lvl>
    <w:lvl w:ilvl="1">
      <w:numFmt w:val="bullet"/>
      <w:lvlText w:val="ï"/>
      <w:lvlJc w:val="left"/>
      <w:pPr>
        <w:ind w:left="1852" w:hanging="361"/>
      </w:pPr>
    </w:lvl>
    <w:lvl w:ilvl="2">
      <w:numFmt w:val="bullet"/>
      <w:lvlText w:val="ï"/>
      <w:lvlJc w:val="left"/>
      <w:pPr>
        <w:ind w:left="2884" w:hanging="361"/>
      </w:pPr>
    </w:lvl>
    <w:lvl w:ilvl="3">
      <w:numFmt w:val="bullet"/>
      <w:lvlText w:val="ï"/>
      <w:lvlJc w:val="left"/>
      <w:pPr>
        <w:ind w:left="3916" w:hanging="361"/>
      </w:pPr>
    </w:lvl>
    <w:lvl w:ilvl="4">
      <w:numFmt w:val="bullet"/>
      <w:lvlText w:val="ï"/>
      <w:lvlJc w:val="left"/>
      <w:pPr>
        <w:ind w:left="4948" w:hanging="361"/>
      </w:pPr>
    </w:lvl>
    <w:lvl w:ilvl="5">
      <w:numFmt w:val="bullet"/>
      <w:lvlText w:val="ï"/>
      <w:lvlJc w:val="left"/>
      <w:pPr>
        <w:ind w:left="5980" w:hanging="361"/>
      </w:pPr>
    </w:lvl>
    <w:lvl w:ilvl="6">
      <w:numFmt w:val="bullet"/>
      <w:lvlText w:val="ï"/>
      <w:lvlJc w:val="left"/>
      <w:pPr>
        <w:ind w:left="7012" w:hanging="361"/>
      </w:pPr>
    </w:lvl>
    <w:lvl w:ilvl="7">
      <w:numFmt w:val="bullet"/>
      <w:lvlText w:val="ï"/>
      <w:lvlJc w:val="left"/>
      <w:pPr>
        <w:ind w:left="8044" w:hanging="361"/>
      </w:pPr>
    </w:lvl>
    <w:lvl w:ilvl="8">
      <w:numFmt w:val="bullet"/>
      <w:lvlText w:val="ï"/>
      <w:lvlJc w:val="left"/>
      <w:pPr>
        <w:ind w:left="9076" w:hanging="361"/>
      </w:pPr>
    </w:lvl>
  </w:abstractNum>
  <w:abstractNum w:abstractNumId="6" w15:restartNumberingAfterBreak="0">
    <w:nsid w:val="00000408"/>
    <w:multiLevelType w:val="multilevel"/>
    <w:tmpl w:val="0000088B"/>
    <w:lvl w:ilvl="0">
      <w:numFmt w:val="bullet"/>
      <w:lvlText w:val=""/>
      <w:lvlJc w:val="left"/>
      <w:pPr>
        <w:ind w:left="648" w:hanging="361"/>
      </w:pPr>
      <w:rPr>
        <w:rFonts w:ascii="Wingdings" w:hAnsi="Wingdings" w:cs="Wingdings"/>
        <w:b w:val="0"/>
        <w:bCs w:val="0"/>
        <w:w w:val="99"/>
        <w:sz w:val="20"/>
        <w:szCs w:val="20"/>
      </w:rPr>
    </w:lvl>
    <w:lvl w:ilvl="1">
      <w:numFmt w:val="bullet"/>
      <w:lvlText w:val="ï"/>
      <w:lvlJc w:val="left"/>
      <w:pPr>
        <w:ind w:left="1690" w:hanging="361"/>
      </w:pPr>
    </w:lvl>
    <w:lvl w:ilvl="2">
      <w:numFmt w:val="bullet"/>
      <w:lvlText w:val="ï"/>
      <w:lvlJc w:val="left"/>
      <w:pPr>
        <w:ind w:left="2740" w:hanging="361"/>
      </w:pPr>
    </w:lvl>
    <w:lvl w:ilvl="3">
      <w:numFmt w:val="bullet"/>
      <w:lvlText w:val="ï"/>
      <w:lvlJc w:val="left"/>
      <w:pPr>
        <w:ind w:left="3790" w:hanging="361"/>
      </w:pPr>
    </w:lvl>
    <w:lvl w:ilvl="4">
      <w:numFmt w:val="bullet"/>
      <w:lvlText w:val="ï"/>
      <w:lvlJc w:val="left"/>
      <w:pPr>
        <w:ind w:left="4840" w:hanging="361"/>
      </w:pPr>
    </w:lvl>
    <w:lvl w:ilvl="5">
      <w:numFmt w:val="bullet"/>
      <w:lvlText w:val="ï"/>
      <w:lvlJc w:val="left"/>
      <w:pPr>
        <w:ind w:left="5890" w:hanging="361"/>
      </w:pPr>
    </w:lvl>
    <w:lvl w:ilvl="6">
      <w:numFmt w:val="bullet"/>
      <w:lvlText w:val="ï"/>
      <w:lvlJc w:val="left"/>
      <w:pPr>
        <w:ind w:left="6940" w:hanging="361"/>
      </w:pPr>
    </w:lvl>
    <w:lvl w:ilvl="7">
      <w:numFmt w:val="bullet"/>
      <w:lvlText w:val="ï"/>
      <w:lvlJc w:val="left"/>
      <w:pPr>
        <w:ind w:left="7990" w:hanging="361"/>
      </w:pPr>
    </w:lvl>
    <w:lvl w:ilvl="8">
      <w:numFmt w:val="bullet"/>
      <w:lvlText w:val="ï"/>
      <w:lvlJc w:val="left"/>
      <w:pPr>
        <w:ind w:left="9040" w:hanging="361"/>
      </w:p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EEB"/>
    <w:rsid w:val="000B47AF"/>
    <w:rsid w:val="004C03FE"/>
    <w:rsid w:val="005E707A"/>
    <w:rsid w:val="00805713"/>
    <w:rsid w:val="0082396B"/>
    <w:rsid w:val="008E17EE"/>
    <w:rsid w:val="008E36CE"/>
    <w:rsid w:val="00B53EEB"/>
    <w:rsid w:val="00BC4DDF"/>
    <w:rsid w:val="00C375D1"/>
    <w:rsid w:val="00D52901"/>
    <w:rsid w:val="00E6461B"/>
    <w:rsid w:val="00E8495D"/>
    <w:rsid w:val="00F64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68CB3"/>
  <w15:chartTrackingRefBased/>
  <w15:docId w15:val="{5B4C58F3-B038-434B-B810-75BD1807B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B53EEB"/>
    <w:pPr>
      <w:autoSpaceDE w:val="0"/>
      <w:autoSpaceDN w:val="0"/>
      <w:adjustRightInd w:val="0"/>
      <w:ind w:left="199"/>
      <w:outlineLvl w:val="0"/>
    </w:pPr>
    <w:rPr>
      <w:rFonts w:ascii="Arial" w:hAnsi="Arial" w:cs="Arial"/>
      <w:b/>
      <w:bCs/>
      <w:sz w:val="32"/>
      <w:szCs w:val="32"/>
    </w:rPr>
  </w:style>
  <w:style w:type="paragraph" w:styleId="Heading2">
    <w:name w:val="heading 2"/>
    <w:basedOn w:val="Normal"/>
    <w:next w:val="Normal"/>
    <w:link w:val="Heading2Char"/>
    <w:uiPriority w:val="1"/>
    <w:qFormat/>
    <w:rsid w:val="00B53EEB"/>
    <w:pPr>
      <w:autoSpaceDE w:val="0"/>
      <w:autoSpaceDN w:val="0"/>
      <w:adjustRightInd w:val="0"/>
      <w:spacing w:before="24"/>
      <w:ind w:left="200"/>
      <w:outlineLvl w:val="1"/>
    </w:pPr>
    <w:rPr>
      <w:rFonts w:ascii="Arial" w:hAnsi="Arial" w:cs="Arial"/>
      <w:b/>
      <w:bCs/>
    </w:rPr>
  </w:style>
  <w:style w:type="paragraph" w:styleId="Heading3">
    <w:name w:val="heading 3"/>
    <w:basedOn w:val="Normal"/>
    <w:next w:val="Normal"/>
    <w:link w:val="Heading3Char"/>
    <w:uiPriority w:val="1"/>
    <w:qFormat/>
    <w:rsid w:val="00B53EEB"/>
    <w:pPr>
      <w:autoSpaceDE w:val="0"/>
      <w:autoSpaceDN w:val="0"/>
      <w:adjustRightInd w:val="0"/>
      <w:ind w:left="2360" w:hanging="721"/>
      <w:outlineLvl w:val="2"/>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53EEB"/>
    <w:rPr>
      <w:rFonts w:ascii="Arial" w:hAnsi="Arial" w:cs="Arial"/>
      <w:b/>
      <w:bCs/>
      <w:sz w:val="32"/>
      <w:szCs w:val="32"/>
    </w:rPr>
  </w:style>
  <w:style w:type="character" w:customStyle="1" w:styleId="Heading2Char">
    <w:name w:val="Heading 2 Char"/>
    <w:basedOn w:val="DefaultParagraphFont"/>
    <w:link w:val="Heading2"/>
    <w:uiPriority w:val="1"/>
    <w:rsid w:val="00B53EEB"/>
    <w:rPr>
      <w:rFonts w:ascii="Arial" w:hAnsi="Arial" w:cs="Arial"/>
      <w:b/>
      <w:bCs/>
    </w:rPr>
  </w:style>
  <w:style w:type="character" w:customStyle="1" w:styleId="Heading3Char">
    <w:name w:val="Heading 3 Char"/>
    <w:basedOn w:val="DefaultParagraphFont"/>
    <w:link w:val="Heading3"/>
    <w:uiPriority w:val="1"/>
    <w:rsid w:val="00B53EEB"/>
    <w:rPr>
      <w:rFonts w:ascii="Arial" w:hAnsi="Arial" w:cs="Arial"/>
      <w:b/>
      <w:bCs/>
      <w:sz w:val="20"/>
      <w:szCs w:val="20"/>
    </w:rPr>
  </w:style>
  <w:style w:type="paragraph" w:styleId="BodyText">
    <w:name w:val="Body Text"/>
    <w:basedOn w:val="Normal"/>
    <w:link w:val="BodyTextChar"/>
    <w:uiPriority w:val="1"/>
    <w:qFormat/>
    <w:rsid w:val="00B53EEB"/>
    <w:pPr>
      <w:autoSpaceDE w:val="0"/>
      <w:autoSpaceDN w:val="0"/>
      <w:adjustRightInd w:val="0"/>
    </w:pPr>
    <w:rPr>
      <w:rFonts w:ascii="Arial" w:hAnsi="Arial" w:cs="Arial"/>
      <w:sz w:val="20"/>
      <w:szCs w:val="20"/>
    </w:rPr>
  </w:style>
  <w:style w:type="character" w:customStyle="1" w:styleId="BodyTextChar">
    <w:name w:val="Body Text Char"/>
    <w:basedOn w:val="DefaultParagraphFont"/>
    <w:link w:val="BodyText"/>
    <w:uiPriority w:val="1"/>
    <w:rsid w:val="00B53EEB"/>
    <w:rPr>
      <w:rFonts w:ascii="Arial" w:hAnsi="Arial" w:cs="Arial"/>
      <w:sz w:val="20"/>
      <w:szCs w:val="20"/>
    </w:rPr>
  </w:style>
  <w:style w:type="paragraph" w:styleId="ListParagraph">
    <w:name w:val="List Paragraph"/>
    <w:basedOn w:val="Normal"/>
    <w:uiPriority w:val="1"/>
    <w:qFormat/>
    <w:rsid w:val="00B53EEB"/>
    <w:pPr>
      <w:autoSpaceDE w:val="0"/>
      <w:autoSpaceDN w:val="0"/>
      <w:adjustRightInd w:val="0"/>
      <w:ind w:left="4519" w:hanging="721"/>
    </w:pPr>
    <w:rPr>
      <w:rFonts w:ascii="Arial" w:hAnsi="Arial" w:cs="Arial"/>
    </w:rPr>
  </w:style>
  <w:style w:type="paragraph" w:customStyle="1" w:styleId="TableParagraph">
    <w:name w:val="Table Paragraph"/>
    <w:basedOn w:val="Normal"/>
    <w:uiPriority w:val="1"/>
    <w:qFormat/>
    <w:rsid w:val="00B53EEB"/>
    <w:pPr>
      <w:autoSpaceDE w:val="0"/>
      <w:autoSpaceDN w:val="0"/>
      <w:adjustRightInd w:val="0"/>
      <w:ind w:left="200"/>
    </w:pPr>
    <w:rPr>
      <w:rFonts w:ascii="Arial" w:hAnsi="Arial" w:cs="Arial"/>
    </w:rPr>
  </w:style>
  <w:style w:type="paragraph" w:styleId="Header">
    <w:name w:val="header"/>
    <w:basedOn w:val="Normal"/>
    <w:link w:val="HeaderChar"/>
    <w:uiPriority w:val="99"/>
    <w:unhideWhenUsed/>
    <w:rsid w:val="00B53EEB"/>
    <w:pPr>
      <w:tabs>
        <w:tab w:val="center" w:pos="4680"/>
        <w:tab w:val="right" w:pos="9360"/>
      </w:tabs>
    </w:pPr>
  </w:style>
  <w:style w:type="character" w:customStyle="1" w:styleId="HeaderChar">
    <w:name w:val="Header Char"/>
    <w:basedOn w:val="DefaultParagraphFont"/>
    <w:link w:val="Header"/>
    <w:uiPriority w:val="99"/>
    <w:rsid w:val="00B53EEB"/>
  </w:style>
  <w:style w:type="paragraph" w:styleId="Footer">
    <w:name w:val="footer"/>
    <w:basedOn w:val="Normal"/>
    <w:link w:val="FooterChar"/>
    <w:uiPriority w:val="99"/>
    <w:unhideWhenUsed/>
    <w:rsid w:val="00B53EEB"/>
    <w:pPr>
      <w:tabs>
        <w:tab w:val="center" w:pos="4680"/>
        <w:tab w:val="right" w:pos="9360"/>
      </w:tabs>
    </w:pPr>
  </w:style>
  <w:style w:type="character" w:customStyle="1" w:styleId="FooterChar">
    <w:name w:val="Footer Char"/>
    <w:basedOn w:val="DefaultParagraphFont"/>
    <w:link w:val="Footer"/>
    <w:uiPriority w:val="99"/>
    <w:rsid w:val="00B53EEB"/>
  </w:style>
  <w:style w:type="character" w:styleId="PageNumber">
    <w:name w:val="page number"/>
    <w:basedOn w:val="DefaultParagraphFont"/>
    <w:uiPriority w:val="99"/>
    <w:semiHidden/>
    <w:unhideWhenUsed/>
    <w:rsid w:val="00B53EEB"/>
  </w:style>
  <w:style w:type="character" w:styleId="Hyperlink">
    <w:name w:val="Hyperlink"/>
    <w:basedOn w:val="DefaultParagraphFont"/>
    <w:uiPriority w:val="99"/>
    <w:unhideWhenUsed/>
    <w:rsid w:val="00E8495D"/>
    <w:rPr>
      <w:color w:val="0563C1" w:themeColor="hyperlink"/>
      <w:u w:val="single"/>
    </w:rPr>
  </w:style>
  <w:style w:type="character" w:styleId="UnresolvedMention">
    <w:name w:val="Unresolved Mention"/>
    <w:basedOn w:val="DefaultParagraphFont"/>
    <w:uiPriority w:val="99"/>
    <w:semiHidden/>
    <w:unhideWhenUsed/>
    <w:rsid w:val="00E84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5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thernboard.org" TargetMode="External"/><Relationship Id="rId13" Type="http://schemas.openxmlformats.org/officeDocument/2006/relationships/hyperlink" Target="http://www.dol.gov/oasam/programs/crc/external-enforc-complaints.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ol.gov/oasam/programs/crc/external-enforc-complaint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Barney Trujillo</dc:creator>
  <cp:keywords/>
  <dc:description/>
  <cp:lastModifiedBy>Barney Trujillo</cp:lastModifiedBy>
  <cp:revision>1</cp:revision>
  <dcterms:created xsi:type="dcterms:W3CDTF">2020-02-07T16:42:00Z</dcterms:created>
  <dcterms:modified xsi:type="dcterms:W3CDTF">2020-02-07T19:01:00Z</dcterms:modified>
</cp:coreProperties>
</file>